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4228F" w:rsidRPr="000E7311" w:rsidRDefault="00B74182" w:rsidP="00293904">
      <w:pPr>
        <w:ind w:left="6096"/>
        <w:rPr>
          <w:color w:val="000000"/>
          <w:sz w:val="28"/>
          <w:szCs w:val="22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-316230</wp:posOffset>
                </wp:positionV>
                <wp:extent cx="276225" cy="190500"/>
                <wp:effectExtent l="0" t="0" r="28575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57F163FD" id="Oval 2" o:spid="_x0000_s1026" style="position:absolute;margin-left:233.7pt;margin-top:-24.9pt;width:21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" strokecolor="white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-586740</wp:posOffset>
                </wp:positionV>
                <wp:extent cx="285750" cy="171450"/>
                <wp:effectExtent l="0" t="0" r="19050" b="1905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714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10C49CA5" id="Oval 3" o:spid="_x0000_s1026" style="position:absolute;margin-left:226.2pt;margin-top:-46.2pt;width:22.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" strokecolor="white"/>
            </w:pict>
          </mc:Fallback>
        </mc:AlternateContent>
      </w:r>
      <w:r w:rsidR="0034228F" w:rsidRPr="000E7311">
        <w:rPr>
          <w:color w:val="000000"/>
          <w:sz w:val="28"/>
          <w:szCs w:val="22"/>
          <w:lang w:val="uk-UA"/>
        </w:rPr>
        <w:t>Додаток</w:t>
      </w:r>
    </w:p>
    <w:p w:rsidR="0034228F" w:rsidRPr="000E7311" w:rsidRDefault="0034228F" w:rsidP="00293904">
      <w:pPr>
        <w:ind w:left="6096"/>
        <w:rPr>
          <w:color w:val="000000"/>
          <w:sz w:val="28"/>
          <w:szCs w:val="22"/>
          <w:lang w:val="uk-UA"/>
        </w:rPr>
      </w:pPr>
      <w:r w:rsidRPr="000E7311">
        <w:rPr>
          <w:color w:val="000000"/>
          <w:sz w:val="28"/>
          <w:szCs w:val="22"/>
          <w:lang w:val="uk-UA"/>
        </w:rPr>
        <w:t>до рішення обласної ради</w:t>
      </w:r>
    </w:p>
    <w:p w:rsidR="0034228F" w:rsidRDefault="005012BB" w:rsidP="00293904">
      <w:pPr>
        <w:ind w:left="6096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 xml:space="preserve">від </w:t>
      </w:r>
      <w:r w:rsidR="00BA7D11">
        <w:rPr>
          <w:color w:val="000000"/>
          <w:sz w:val="28"/>
          <w:szCs w:val="22"/>
          <w:lang w:val="uk-UA"/>
        </w:rPr>
        <w:t xml:space="preserve"> 07.03.2018  </w:t>
      </w:r>
      <w:r w:rsidR="000D6667">
        <w:rPr>
          <w:color w:val="000000"/>
          <w:sz w:val="28"/>
          <w:szCs w:val="22"/>
          <w:lang w:val="uk-UA"/>
        </w:rPr>
        <w:t xml:space="preserve">  </w:t>
      </w:r>
      <w:r w:rsidR="00A6376A">
        <w:rPr>
          <w:color w:val="000000"/>
          <w:sz w:val="28"/>
          <w:szCs w:val="22"/>
          <w:lang w:val="uk-UA"/>
        </w:rPr>
        <w:t xml:space="preserve"> </w:t>
      </w:r>
      <w:r w:rsidR="0034228F" w:rsidRPr="000E7311">
        <w:rPr>
          <w:color w:val="000000"/>
          <w:sz w:val="28"/>
          <w:szCs w:val="22"/>
          <w:lang w:val="uk-UA"/>
        </w:rPr>
        <w:t xml:space="preserve">№ </w:t>
      </w:r>
      <w:bookmarkStart w:id="0" w:name="_GoBack"/>
      <w:bookmarkEnd w:id="0"/>
      <w:r w:rsidR="00570DDB">
        <w:rPr>
          <w:color w:val="000000"/>
          <w:sz w:val="28"/>
          <w:szCs w:val="22"/>
          <w:lang w:val="uk-UA"/>
        </w:rPr>
        <w:t>950</w:t>
      </w:r>
    </w:p>
    <w:p w:rsidR="0034228F" w:rsidRDefault="0034228F" w:rsidP="00293904">
      <w:pPr>
        <w:ind w:left="6096"/>
        <w:rPr>
          <w:color w:val="000000"/>
          <w:sz w:val="20"/>
          <w:szCs w:val="20"/>
          <w:lang w:val="uk-UA"/>
        </w:rPr>
      </w:pPr>
    </w:p>
    <w:p w:rsidR="002D1006" w:rsidRPr="003E0A22" w:rsidRDefault="002D1006" w:rsidP="00293904">
      <w:pPr>
        <w:ind w:left="6096"/>
        <w:rPr>
          <w:color w:val="000000"/>
          <w:sz w:val="20"/>
          <w:szCs w:val="20"/>
          <w:lang w:val="uk-UA"/>
        </w:rPr>
      </w:pPr>
    </w:p>
    <w:p w:rsidR="0034228F" w:rsidRPr="00685CD1" w:rsidRDefault="0034228F" w:rsidP="00685CD1">
      <w:pPr>
        <w:jc w:val="center"/>
        <w:rPr>
          <w:b/>
          <w:color w:val="000000"/>
          <w:sz w:val="28"/>
          <w:szCs w:val="22"/>
          <w:lang w:val="uk-UA"/>
        </w:rPr>
      </w:pPr>
      <w:r w:rsidRPr="00685CD1">
        <w:rPr>
          <w:b/>
          <w:sz w:val="28"/>
          <w:szCs w:val="20"/>
          <w:lang w:val="uk-UA" w:eastAsia="ru-RU"/>
        </w:rPr>
        <w:t>Програма розвитку дорожньої інфраструктури і фінансування робіт, пов'язаних із будівництвом, реконструкцією, ремонтом та утриманням автомобільних доріг</w:t>
      </w:r>
      <w:r w:rsidR="0067587A">
        <w:rPr>
          <w:b/>
          <w:sz w:val="28"/>
          <w:szCs w:val="20"/>
          <w:lang w:val="uk-UA" w:eastAsia="ru-RU"/>
        </w:rPr>
        <w:t xml:space="preserve"> місцевого значення</w:t>
      </w:r>
      <w:r w:rsidR="004676DE">
        <w:rPr>
          <w:b/>
          <w:sz w:val="28"/>
          <w:szCs w:val="20"/>
          <w:lang w:val="uk-UA" w:eastAsia="ru-RU"/>
        </w:rPr>
        <w:t xml:space="preserve"> в Житомирській області </w:t>
      </w:r>
      <w:r w:rsidR="0067587A">
        <w:rPr>
          <w:b/>
          <w:sz w:val="28"/>
          <w:szCs w:val="20"/>
          <w:lang w:val="uk-UA" w:eastAsia="ru-RU"/>
        </w:rPr>
        <w:t xml:space="preserve">               </w:t>
      </w:r>
      <w:r w:rsidR="00BB7470">
        <w:rPr>
          <w:b/>
          <w:sz w:val="28"/>
          <w:szCs w:val="20"/>
          <w:lang w:val="uk-UA" w:eastAsia="ru-RU"/>
        </w:rPr>
        <w:t>на 2018 рік</w:t>
      </w:r>
      <w:r w:rsidR="003E0A22">
        <w:rPr>
          <w:b/>
          <w:sz w:val="28"/>
          <w:szCs w:val="20"/>
          <w:lang w:val="uk-UA" w:eastAsia="ru-RU"/>
        </w:rPr>
        <w:t xml:space="preserve"> (далі </w:t>
      </w:r>
      <w:r w:rsidR="006C0194">
        <w:rPr>
          <w:b/>
          <w:sz w:val="28"/>
          <w:szCs w:val="20"/>
          <w:lang w:val="uk-UA" w:eastAsia="ru-RU"/>
        </w:rPr>
        <w:t xml:space="preserve">- </w:t>
      </w:r>
      <w:r w:rsidR="003E0A22">
        <w:rPr>
          <w:b/>
          <w:sz w:val="28"/>
          <w:szCs w:val="20"/>
          <w:lang w:val="uk-UA" w:eastAsia="ru-RU"/>
        </w:rPr>
        <w:t>Програма)</w:t>
      </w:r>
    </w:p>
    <w:p w:rsidR="0034228F" w:rsidRDefault="0034228F" w:rsidP="00293904">
      <w:pPr>
        <w:rPr>
          <w:b/>
          <w:color w:val="000000"/>
          <w:sz w:val="16"/>
          <w:szCs w:val="16"/>
          <w:lang w:val="uk-UA"/>
        </w:rPr>
      </w:pPr>
    </w:p>
    <w:p w:rsidR="002D1006" w:rsidRPr="003E0A22" w:rsidRDefault="002D1006" w:rsidP="00293904">
      <w:pPr>
        <w:rPr>
          <w:b/>
          <w:color w:val="000000"/>
          <w:sz w:val="16"/>
          <w:szCs w:val="16"/>
          <w:lang w:val="uk-UA"/>
        </w:rPr>
      </w:pPr>
    </w:p>
    <w:p w:rsidR="0034228F" w:rsidRPr="000E7311" w:rsidRDefault="0034228F" w:rsidP="00230D45">
      <w:pPr>
        <w:numPr>
          <w:ilvl w:val="0"/>
          <w:numId w:val="32"/>
        </w:numPr>
        <w:ind w:left="0" w:firstLine="0"/>
        <w:jc w:val="center"/>
        <w:rPr>
          <w:b/>
          <w:color w:val="000000"/>
          <w:sz w:val="22"/>
          <w:szCs w:val="22"/>
          <w:lang w:val="uk-UA"/>
        </w:rPr>
      </w:pPr>
      <w:r w:rsidRPr="000E7311">
        <w:rPr>
          <w:b/>
          <w:color w:val="000000"/>
          <w:sz w:val="28"/>
          <w:szCs w:val="28"/>
          <w:lang w:val="uk-UA"/>
        </w:rPr>
        <w:t>Загальна характеристика Програми</w:t>
      </w:r>
    </w:p>
    <w:p w:rsidR="0034228F" w:rsidRDefault="0034228F" w:rsidP="00885EAD">
      <w:pPr>
        <w:jc w:val="center"/>
        <w:rPr>
          <w:b/>
          <w:color w:val="000000"/>
          <w:sz w:val="14"/>
          <w:szCs w:val="22"/>
          <w:lang w:val="uk-UA"/>
        </w:rPr>
      </w:pPr>
    </w:p>
    <w:p w:rsidR="002D1006" w:rsidRPr="000E7311" w:rsidRDefault="002D1006" w:rsidP="00885EAD">
      <w:pPr>
        <w:jc w:val="center"/>
        <w:rPr>
          <w:b/>
          <w:color w:val="000000"/>
          <w:sz w:val="14"/>
          <w:szCs w:val="22"/>
          <w:lang w:val="uk-U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404"/>
        <w:gridCol w:w="5386"/>
      </w:tblGrid>
      <w:tr w:rsidR="0034228F" w:rsidRPr="000E7311" w:rsidTr="002D1006">
        <w:trPr>
          <w:trHeight w:val="412"/>
        </w:trPr>
        <w:tc>
          <w:tcPr>
            <w:tcW w:w="566" w:type="dxa"/>
            <w:vAlign w:val="center"/>
          </w:tcPr>
          <w:p w:rsidR="0034228F" w:rsidRPr="000E7311" w:rsidRDefault="0034228F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</w:tcPr>
          <w:p w:rsidR="0034228F" w:rsidRPr="000E7311" w:rsidRDefault="005B1397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</w:t>
            </w:r>
            <w:r w:rsidR="00356444">
              <w:rPr>
                <w:color w:val="000000"/>
                <w:sz w:val="27"/>
                <w:szCs w:val="27"/>
                <w:lang w:val="uk-UA"/>
              </w:rPr>
              <w:t xml:space="preserve">дорожнього будівництва та 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34228F" w:rsidRPr="00356444" w:rsidTr="002D1006">
        <w:trPr>
          <w:trHeight w:val="358"/>
        </w:trPr>
        <w:tc>
          <w:tcPr>
            <w:tcW w:w="566" w:type="dxa"/>
            <w:vAlign w:val="center"/>
          </w:tcPr>
          <w:p w:rsidR="0034228F" w:rsidRPr="000E7311" w:rsidRDefault="0067587A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386" w:type="dxa"/>
          </w:tcPr>
          <w:p w:rsidR="0034228F" w:rsidRPr="000E7311" w:rsidRDefault="00356444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дорожнього будівництва та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34228F" w:rsidRPr="00356444" w:rsidTr="002D1006">
        <w:trPr>
          <w:trHeight w:val="351"/>
        </w:trPr>
        <w:tc>
          <w:tcPr>
            <w:tcW w:w="566" w:type="dxa"/>
            <w:vAlign w:val="center"/>
          </w:tcPr>
          <w:p w:rsidR="0034228F" w:rsidRPr="000E7311" w:rsidRDefault="0067587A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</w:tcPr>
          <w:p w:rsidR="0034228F" w:rsidRPr="000E7311" w:rsidRDefault="00356444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дорожнього будівництва та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</w:p>
        </w:tc>
      </w:tr>
      <w:tr w:rsidR="0034228F" w:rsidRPr="00BA7D11" w:rsidTr="002D1006">
        <w:trPr>
          <w:trHeight w:val="347"/>
        </w:trPr>
        <w:tc>
          <w:tcPr>
            <w:tcW w:w="566" w:type="dxa"/>
            <w:vAlign w:val="center"/>
          </w:tcPr>
          <w:p w:rsidR="0034228F" w:rsidRPr="000E7311" w:rsidRDefault="0067587A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Учасники Програми</w:t>
            </w:r>
          </w:p>
        </w:tc>
        <w:tc>
          <w:tcPr>
            <w:tcW w:w="5386" w:type="dxa"/>
          </w:tcPr>
          <w:p w:rsidR="0034228F" w:rsidRPr="0062330B" w:rsidRDefault="00356444" w:rsidP="0035644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Управління дорожнього будівництва та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інфраструктури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0E7311">
              <w:rPr>
                <w:color w:val="000000"/>
                <w:sz w:val="27"/>
                <w:szCs w:val="27"/>
                <w:lang w:val="uk-UA"/>
              </w:rPr>
              <w:t>Житомирської облдержадміністрації</w:t>
            </w:r>
            <w:r w:rsidR="0034228F" w:rsidRPr="0062330B">
              <w:rPr>
                <w:color w:val="000000"/>
                <w:sz w:val="27"/>
                <w:szCs w:val="27"/>
                <w:lang w:val="uk-UA"/>
              </w:rPr>
              <w:t xml:space="preserve">, </w:t>
            </w:r>
            <w:r w:rsidR="008C7494" w:rsidRPr="0062330B">
              <w:rPr>
                <w:color w:val="000000"/>
                <w:sz w:val="27"/>
                <w:szCs w:val="27"/>
                <w:lang w:val="uk-UA"/>
              </w:rPr>
              <w:t>Служба автомобільних доріг в Житомирській області та інші організації і підприємства</w:t>
            </w:r>
            <w:r w:rsidR="0062330B" w:rsidRPr="0062330B">
              <w:rPr>
                <w:color w:val="000000"/>
                <w:sz w:val="27"/>
                <w:szCs w:val="27"/>
                <w:lang w:val="uk-UA"/>
              </w:rPr>
              <w:t xml:space="preserve"> дорожньої галузі</w:t>
            </w:r>
          </w:p>
        </w:tc>
      </w:tr>
      <w:tr w:rsidR="0034228F" w:rsidRPr="000E7311" w:rsidTr="002D1006">
        <w:trPr>
          <w:trHeight w:val="357"/>
        </w:trPr>
        <w:tc>
          <w:tcPr>
            <w:tcW w:w="566" w:type="dxa"/>
            <w:vAlign w:val="center"/>
          </w:tcPr>
          <w:p w:rsidR="0034228F" w:rsidRPr="000E7311" w:rsidRDefault="0067587A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</w:tcPr>
          <w:p w:rsidR="0034228F" w:rsidRPr="000E7311" w:rsidRDefault="00BB7470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2018 рік</w:t>
            </w:r>
          </w:p>
        </w:tc>
      </w:tr>
      <w:tr w:rsidR="0034228F" w:rsidRPr="000E7311" w:rsidTr="002D1006">
        <w:trPr>
          <w:trHeight w:val="679"/>
        </w:trPr>
        <w:tc>
          <w:tcPr>
            <w:tcW w:w="566" w:type="dxa"/>
            <w:vAlign w:val="center"/>
          </w:tcPr>
          <w:p w:rsidR="0034228F" w:rsidRPr="000E7311" w:rsidRDefault="0067587A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6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386" w:type="dxa"/>
          </w:tcPr>
          <w:p w:rsidR="0034228F" w:rsidRPr="000E7311" w:rsidRDefault="0034228F" w:rsidP="00B74182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Обласний</w:t>
            </w:r>
          </w:p>
        </w:tc>
      </w:tr>
      <w:tr w:rsidR="0034228F" w:rsidRPr="000E7311" w:rsidTr="002D1006">
        <w:trPr>
          <w:trHeight w:val="533"/>
        </w:trPr>
        <w:tc>
          <w:tcPr>
            <w:tcW w:w="566" w:type="dxa"/>
            <w:vAlign w:val="center"/>
          </w:tcPr>
          <w:p w:rsidR="0034228F" w:rsidRPr="000E7311" w:rsidRDefault="0067587A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20D7C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86" w:type="dxa"/>
          </w:tcPr>
          <w:p w:rsidR="0034228F" w:rsidRPr="005E0F39" w:rsidRDefault="00C36B8E" w:rsidP="00DA78D6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У межах фінансов</w:t>
            </w:r>
            <w:r w:rsidR="00DA78D6">
              <w:rPr>
                <w:color w:val="000000"/>
                <w:sz w:val="27"/>
                <w:szCs w:val="27"/>
                <w:lang w:val="uk-UA"/>
              </w:rPr>
              <w:t>ого ресурсу</w:t>
            </w:r>
          </w:p>
        </w:tc>
      </w:tr>
      <w:tr w:rsidR="0034228F" w:rsidRPr="000E7311" w:rsidTr="002D1006">
        <w:trPr>
          <w:trHeight w:val="353"/>
        </w:trPr>
        <w:tc>
          <w:tcPr>
            <w:tcW w:w="566" w:type="dxa"/>
            <w:vAlign w:val="center"/>
          </w:tcPr>
          <w:p w:rsidR="0034228F" w:rsidRPr="000E7311" w:rsidRDefault="00251BC3" w:rsidP="00220D7C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</w:t>
            </w:r>
            <w:r w:rsidR="0034228F" w:rsidRPr="000E7311">
              <w:rPr>
                <w:color w:val="000000"/>
                <w:sz w:val="27"/>
                <w:szCs w:val="27"/>
                <w:lang w:val="uk-UA"/>
              </w:rPr>
              <w:t>.</w:t>
            </w:r>
          </w:p>
        </w:tc>
        <w:tc>
          <w:tcPr>
            <w:tcW w:w="3404" w:type="dxa"/>
            <w:vAlign w:val="center"/>
          </w:tcPr>
          <w:p w:rsidR="0034228F" w:rsidRPr="000E7311" w:rsidRDefault="0034228F" w:rsidP="00293904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0E7311">
              <w:rPr>
                <w:color w:val="000000"/>
                <w:sz w:val="27"/>
                <w:szCs w:val="27"/>
                <w:lang w:val="uk-UA"/>
              </w:rPr>
              <w:t>Основні джерела фінансування Програми</w:t>
            </w:r>
          </w:p>
        </w:tc>
        <w:tc>
          <w:tcPr>
            <w:tcW w:w="5386" w:type="dxa"/>
          </w:tcPr>
          <w:p w:rsidR="0034228F" w:rsidRPr="000E7311" w:rsidRDefault="00B74182" w:rsidP="0067587A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</w:tr>
    </w:tbl>
    <w:p w:rsidR="0034228F" w:rsidRDefault="0034228F" w:rsidP="000E79C9">
      <w:pPr>
        <w:pStyle w:val="StyleZakonu"/>
        <w:spacing w:after="0" w:line="240" w:lineRule="auto"/>
        <w:ind w:firstLine="0"/>
        <w:rPr>
          <w:b/>
          <w:color w:val="000000"/>
          <w:sz w:val="12"/>
          <w:szCs w:val="12"/>
        </w:rPr>
      </w:pPr>
    </w:p>
    <w:p w:rsidR="002D1006" w:rsidRPr="003E0A22" w:rsidRDefault="002D1006" w:rsidP="000E79C9">
      <w:pPr>
        <w:pStyle w:val="StyleZakonu"/>
        <w:spacing w:after="0" w:line="240" w:lineRule="auto"/>
        <w:ind w:firstLine="0"/>
        <w:rPr>
          <w:b/>
          <w:color w:val="000000"/>
          <w:sz w:val="12"/>
          <w:szCs w:val="12"/>
        </w:rPr>
      </w:pPr>
    </w:p>
    <w:p w:rsidR="0034228F" w:rsidRDefault="0034228F" w:rsidP="002D1006">
      <w:pPr>
        <w:pStyle w:val="StyleZakonu"/>
        <w:numPr>
          <w:ilvl w:val="0"/>
          <w:numId w:val="32"/>
        </w:numPr>
        <w:spacing w:before="120" w:after="0" w:line="240" w:lineRule="auto"/>
        <w:jc w:val="center"/>
        <w:rPr>
          <w:b/>
          <w:color w:val="000000"/>
          <w:sz w:val="28"/>
        </w:rPr>
      </w:pPr>
      <w:r w:rsidRPr="000E7311">
        <w:rPr>
          <w:b/>
          <w:color w:val="000000"/>
          <w:sz w:val="28"/>
        </w:rPr>
        <w:t>Визначення проблеми, на розв’язання якої спрямована Програма</w:t>
      </w:r>
    </w:p>
    <w:p w:rsidR="0034228F" w:rsidRPr="000E7311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 xml:space="preserve">У зв'язку з недостатнім фінансуванням для проведення робіт з будівництва (реконструкції), капітального і поточного ремонтів автомобільних доріг, на сьогодні є незадовільним експлуатаційний стан більшості доріг </w:t>
      </w:r>
      <w:r w:rsidRPr="000E7311">
        <w:rPr>
          <w:color w:val="000000"/>
          <w:sz w:val="28"/>
          <w:szCs w:val="28"/>
          <w:lang w:val="uk-UA"/>
        </w:rPr>
        <w:lastRenderedPageBreak/>
        <w:t>місцевого значення, особливо в</w:t>
      </w:r>
      <w:r w:rsidR="00BA0EB8">
        <w:rPr>
          <w:color w:val="000000"/>
          <w:sz w:val="28"/>
          <w:szCs w:val="28"/>
          <w:lang w:val="uk-UA"/>
        </w:rPr>
        <w:t xml:space="preserve"> сільській місцевості. Більша</w:t>
      </w:r>
      <w:r w:rsidRPr="000E7311">
        <w:rPr>
          <w:color w:val="000000"/>
          <w:sz w:val="28"/>
          <w:szCs w:val="28"/>
          <w:lang w:val="uk-UA"/>
        </w:rPr>
        <w:t xml:space="preserve"> половина з них уражена </w:t>
      </w:r>
      <w:proofErr w:type="spellStart"/>
      <w:r w:rsidRPr="000E7311">
        <w:rPr>
          <w:color w:val="000000"/>
          <w:sz w:val="28"/>
          <w:szCs w:val="28"/>
          <w:lang w:val="uk-UA"/>
        </w:rPr>
        <w:t>ямковістю</w:t>
      </w:r>
      <w:proofErr w:type="spellEnd"/>
      <w:r w:rsidRPr="000E7311">
        <w:rPr>
          <w:color w:val="000000"/>
          <w:sz w:val="28"/>
          <w:szCs w:val="28"/>
          <w:lang w:val="uk-UA"/>
        </w:rPr>
        <w:t xml:space="preserve">, а окремі ділянки доріг є аварійно небезпечними. </w:t>
      </w:r>
    </w:p>
    <w:p w:rsidR="0034228F" w:rsidRPr="000E7311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 xml:space="preserve">Такий стан автомобільних доріг загального користування гальмує соціально-економічний розвиток області, що негативно впливає на стан ряду галузей, створює соціальну напругу серед населення. </w:t>
      </w:r>
    </w:p>
    <w:p w:rsidR="0034228F" w:rsidRDefault="0034228F" w:rsidP="003E4777">
      <w:pPr>
        <w:tabs>
          <w:tab w:val="left" w:pos="1080"/>
        </w:tabs>
        <w:ind w:firstLine="709"/>
        <w:jc w:val="both"/>
        <w:rPr>
          <w:color w:val="000000"/>
          <w:sz w:val="12"/>
          <w:szCs w:val="12"/>
          <w:lang w:val="uk-UA"/>
        </w:rPr>
      </w:pPr>
    </w:p>
    <w:p w:rsidR="002D1006" w:rsidRPr="003E0A22" w:rsidRDefault="002D1006" w:rsidP="003E4777">
      <w:pPr>
        <w:tabs>
          <w:tab w:val="left" w:pos="1080"/>
        </w:tabs>
        <w:ind w:firstLine="709"/>
        <w:jc w:val="both"/>
        <w:rPr>
          <w:color w:val="000000"/>
          <w:sz w:val="12"/>
          <w:szCs w:val="12"/>
          <w:lang w:val="uk-UA"/>
        </w:rPr>
      </w:pPr>
    </w:p>
    <w:p w:rsidR="0034228F" w:rsidRDefault="0034228F" w:rsidP="00B41C99">
      <w:pPr>
        <w:numPr>
          <w:ilvl w:val="0"/>
          <w:numId w:val="32"/>
        </w:numPr>
        <w:tabs>
          <w:tab w:val="left" w:pos="1080"/>
        </w:tabs>
        <w:jc w:val="center"/>
        <w:rPr>
          <w:b/>
          <w:bCs/>
          <w:color w:val="000000"/>
          <w:sz w:val="28"/>
          <w:szCs w:val="28"/>
          <w:lang w:val="uk-UA"/>
        </w:rPr>
      </w:pPr>
      <w:r w:rsidRPr="000E7311">
        <w:rPr>
          <w:b/>
          <w:bCs/>
          <w:color w:val="000000"/>
          <w:sz w:val="28"/>
          <w:szCs w:val="28"/>
          <w:lang w:val="uk-UA"/>
        </w:rPr>
        <w:t>Мета Програми</w:t>
      </w:r>
    </w:p>
    <w:p w:rsidR="0034228F" w:rsidRDefault="0034228F" w:rsidP="00251BC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Основною метою Програми є збереження існуючої мережі автомобільних доріг загального користуванн</w:t>
      </w:r>
      <w:r w:rsidR="0067587A">
        <w:rPr>
          <w:color w:val="000000"/>
          <w:sz w:val="28"/>
          <w:szCs w:val="28"/>
          <w:lang w:val="uk-UA"/>
        </w:rPr>
        <w:t>я</w:t>
      </w:r>
      <w:r w:rsidRPr="000E7311">
        <w:rPr>
          <w:color w:val="000000"/>
          <w:sz w:val="28"/>
          <w:szCs w:val="28"/>
          <w:lang w:val="uk-UA"/>
        </w:rPr>
        <w:t xml:space="preserve"> області, забезпечення задовільних умов руху автотранспорту й безпеки дорожнього руху, зниження дорожнього травматизму, у тому числі з важкими наслідками.</w:t>
      </w:r>
    </w:p>
    <w:p w:rsidR="008C7494" w:rsidRPr="000E7311" w:rsidRDefault="008C7494" w:rsidP="00251BC3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34228F" w:rsidRPr="000E7311" w:rsidRDefault="0034228F" w:rsidP="003E4777">
      <w:pPr>
        <w:tabs>
          <w:tab w:val="num" w:pos="-720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0E7311">
        <w:rPr>
          <w:b/>
          <w:color w:val="000000"/>
          <w:sz w:val="28"/>
          <w:szCs w:val="28"/>
          <w:lang w:val="uk-UA"/>
        </w:rPr>
        <w:t>4. Шляхи і засоби розв’язання проблеми, обсяги та джерела фінансування Програми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Для вирішення проблеми із забезпечення відповідного рівня безпеки дорожнього руху, поліпшення транспортно – експлуатаційного стану доріг передбачаєт</w:t>
      </w:r>
      <w:r w:rsidR="00BA0EB8">
        <w:rPr>
          <w:color w:val="000000"/>
          <w:sz w:val="28"/>
          <w:szCs w:val="28"/>
          <w:lang w:val="uk-UA"/>
        </w:rPr>
        <w:t xml:space="preserve">ься здійснити </w:t>
      </w:r>
      <w:r w:rsidRPr="000E7311">
        <w:rPr>
          <w:color w:val="000000"/>
          <w:sz w:val="28"/>
          <w:szCs w:val="28"/>
          <w:lang w:val="uk-UA"/>
        </w:rPr>
        <w:t>капітальний та поточний ремонт</w:t>
      </w:r>
      <w:r w:rsidR="0017577A">
        <w:rPr>
          <w:color w:val="000000"/>
          <w:sz w:val="28"/>
          <w:szCs w:val="28"/>
          <w:lang w:val="uk-UA"/>
        </w:rPr>
        <w:t>и</w:t>
      </w:r>
      <w:r w:rsidRPr="000E7311">
        <w:rPr>
          <w:color w:val="000000"/>
          <w:sz w:val="28"/>
          <w:szCs w:val="28"/>
          <w:lang w:val="uk-UA"/>
        </w:rPr>
        <w:t xml:space="preserve"> автомобільних доріг </w:t>
      </w:r>
      <w:r w:rsidR="0067587A">
        <w:rPr>
          <w:color w:val="000000"/>
          <w:sz w:val="28"/>
          <w:szCs w:val="28"/>
          <w:lang w:val="uk-UA"/>
        </w:rPr>
        <w:t>місцевого</w:t>
      </w:r>
      <w:r w:rsidRPr="000E7311">
        <w:rPr>
          <w:color w:val="000000"/>
          <w:sz w:val="28"/>
          <w:szCs w:val="28"/>
          <w:lang w:val="uk-UA"/>
        </w:rPr>
        <w:t xml:space="preserve"> значення.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Джерелами фіна</w:t>
      </w:r>
      <w:r w:rsidR="0017577A">
        <w:rPr>
          <w:color w:val="000000"/>
          <w:sz w:val="28"/>
          <w:szCs w:val="28"/>
          <w:lang w:val="uk-UA"/>
        </w:rPr>
        <w:t>нсування є</w:t>
      </w:r>
      <w:r>
        <w:rPr>
          <w:color w:val="000000"/>
          <w:sz w:val="28"/>
          <w:szCs w:val="28"/>
          <w:lang w:val="uk-UA"/>
        </w:rPr>
        <w:t xml:space="preserve"> обласний</w:t>
      </w:r>
      <w:r w:rsidR="00B74182">
        <w:rPr>
          <w:color w:val="000000"/>
          <w:sz w:val="28"/>
          <w:szCs w:val="28"/>
          <w:lang w:val="uk-UA"/>
        </w:rPr>
        <w:t xml:space="preserve"> бюджет</w:t>
      </w:r>
      <w:r w:rsidRPr="000E7311">
        <w:rPr>
          <w:color w:val="000000"/>
          <w:sz w:val="28"/>
          <w:szCs w:val="28"/>
          <w:lang w:val="uk-UA"/>
        </w:rPr>
        <w:t xml:space="preserve"> та інші джерела, не заборонені чинним законодавством. </w:t>
      </w:r>
    </w:p>
    <w:p w:rsidR="0034228F" w:rsidRDefault="0034228F" w:rsidP="00251BC3">
      <w:pPr>
        <w:jc w:val="both"/>
        <w:rPr>
          <w:color w:val="000000"/>
          <w:sz w:val="10"/>
          <w:szCs w:val="10"/>
          <w:lang w:val="uk-UA"/>
        </w:rPr>
      </w:pPr>
    </w:p>
    <w:p w:rsidR="002D1006" w:rsidRPr="00251BC3" w:rsidRDefault="002D1006" w:rsidP="00251BC3">
      <w:pPr>
        <w:jc w:val="both"/>
        <w:rPr>
          <w:color w:val="00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3116"/>
      </w:tblGrid>
      <w:tr w:rsidR="0034228F" w:rsidRPr="000E7311" w:rsidTr="00053896">
        <w:trPr>
          <w:jc w:val="center"/>
        </w:trPr>
        <w:tc>
          <w:tcPr>
            <w:tcW w:w="5232" w:type="dxa"/>
            <w:vAlign w:val="center"/>
          </w:tcPr>
          <w:p w:rsidR="0034228F" w:rsidRPr="0022531F" w:rsidRDefault="0034228F" w:rsidP="00EE18E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531F">
              <w:rPr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116" w:type="dxa"/>
            <w:vAlign w:val="center"/>
          </w:tcPr>
          <w:p w:rsidR="0034228F" w:rsidRPr="0022531F" w:rsidRDefault="0017577A" w:rsidP="00EE18E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</w:tr>
      <w:tr w:rsidR="0034228F" w:rsidRPr="000E7311" w:rsidTr="00053896">
        <w:trPr>
          <w:jc w:val="center"/>
        </w:trPr>
        <w:tc>
          <w:tcPr>
            <w:tcW w:w="5232" w:type="dxa"/>
            <w:vAlign w:val="center"/>
          </w:tcPr>
          <w:p w:rsidR="0034228F" w:rsidRPr="0022531F" w:rsidRDefault="0034228F" w:rsidP="00EE18E1">
            <w:pPr>
              <w:rPr>
                <w:color w:val="000000"/>
                <w:sz w:val="28"/>
                <w:szCs w:val="28"/>
                <w:lang w:val="uk-UA"/>
              </w:rPr>
            </w:pPr>
            <w:r w:rsidRPr="0022531F">
              <w:rPr>
                <w:color w:val="000000"/>
                <w:sz w:val="28"/>
                <w:szCs w:val="28"/>
                <w:lang w:val="uk-UA"/>
              </w:rPr>
              <w:t>Обсяг ресурсів всього</w:t>
            </w:r>
          </w:p>
        </w:tc>
        <w:tc>
          <w:tcPr>
            <w:tcW w:w="3116" w:type="dxa"/>
            <w:vAlign w:val="center"/>
          </w:tcPr>
          <w:p w:rsidR="0034228F" w:rsidRPr="00DA78D6" w:rsidRDefault="00DA78D6" w:rsidP="00DA78D6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A78D6">
              <w:rPr>
                <w:color w:val="000000"/>
                <w:sz w:val="28"/>
                <w:szCs w:val="27"/>
                <w:lang w:val="uk-UA"/>
              </w:rPr>
              <w:t>У межах фінансового ресурсу</w:t>
            </w:r>
            <w:r w:rsidRPr="00DA78D6">
              <w:rPr>
                <w:sz w:val="28"/>
                <w:szCs w:val="20"/>
                <w:lang w:val="uk-UA" w:eastAsia="ru-RU"/>
              </w:rPr>
              <w:t xml:space="preserve"> </w:t>
            </w:r>
          </w:p>
        </w:tc>
      </w:tr>
      <w:tr w:rsidR="0034228F" w:rsidRPr="000E7311" w:rsidTr="00053896">
        <w:trPr>
          <w:jc w:val="center"/>
        </w:trPr>
        <w:tc>
          <w:tcPr>
            <w:tcW w:w="5232" w:type="dxa"/>
            <w:vAlign w:val="center"/>
          </w:tcPr>
          <w:p w:rsidR="0034228F" w:rsidRPr="0022531F" w:rsidRDefault="0034228F" w:rsidP="00EE18E1">
            <w:pPr>
              <w:rPr>
                <w:color w:val="000000"/>
                <w:sz w:val="28"/>
                <w:szCs w:val="28"/>
                <w:lang w:val="uk-UA"/>
              </w:rPr>
            </w:pPr>
            <w:r w:rsidRPr="0022531F">
              <w:rPr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3116" w:type="dxa"/>
            <w:vAlign w:val="center"/>
          </w:tcPr>
          <w:p w:rsidR="0034228F" w:rsidRPr="00DA78D6" w:rsidRDefault="00DA78D6" w:rsidP="00DA78D6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A78D6">
              <w:rPr>
                <w:color w:val="000000"/>
                <w:sz w:val="28"/>
                <w:szCs w:val="27"/>
                <w:lang w:val="uk-UA"/>
              </w:rPr>
              <w:t>У межах фінансового ресурсу</w:t>
            </w:r>
            <w:r w:rsidRPr="00DA78D6">
              <w:rPr>
                <w:sz w:val="28"/>
                <w:szCs w:val="20"/>
                <w:lang w:val="uk-UA" w:eastAsia="ru-RU"/>
              </w:rPr>
              <w:t xml:space="preserve"> </w:t>
            </w:r>
          </w:p>
        </w:tc>
      </w:tr>
    </w:tbl>
    <w:p w:rsidR="0034228F" w:rsidRDefault="0034228F" w:rsidP="000E79C9">
      <w:pPr>
        <w:tabs>
          <w:tab w:val="num" w:pos="-720"/>
        </w:tabs>
        <w:jc w:val="both"/>
        <w:rPr>
          <w:color w:val="000000"/>
          <w:sz w:val="16"/>
          <w:szCs w:val="16"/>
          <w:lang w:val="uk-UA"/>
        </w:rPr>
      </w:pPr>
    </w:p>
    <w:p w:rsidR="002D1006" w:rsidRPr="00251BC3" w:rsidRDefault="002D1006" w:rsidP="000E79C9">
      <w:pPr>
        <w:tabs>
          <w:tab w:val="num" w:pos="-720"/>
        </w:tabs>
        <w:jc w:val="both"/>
        <w:rPr>
          <w:color w:val="000000"/>
          <w:sz w:val="16"/>
          <w:szCs w:val="16"/>
          <w:lang w:val="uk-UA"/>
        </w:rPr>
      </w:pPr>
    </w:p>
    <w:p w:rsidR="0034228F" w:rsidRPr="000E7311" w:rsidRDefault="0034228F" w:rsidP="003E4777">
      <w:pPr>
        <w:tabs>
          <w:tab w:val="num" w:pos="-720"/>
        </w:tabs>
        <w:ind w:firstLine="709"/>
        <w:jc w:val="center"/>
        <w:rPr>
          <w:b/>
          <w:color w:val="000000"/>
          <w:sz w:val="28"/>
          <w:lang w:val="uk-UA"/>
        </w:rPr>
      </w:pPr>
      <w:r w:rsidRPr="000E7311">
        <w:rPr>
          <w:b/>
          <w:color w:val="000000"/>
          <w:sz w:val="28"/>
          <w:lang w:val="uk-UA"/>
        </w:rPr>
        <w:t>5. Завдання (напрями), заходи Програми та результативні показники</w:t>
      </w:r>
    </w:p>
    <w:p w:rsidR="0034228F" w:rsidRDefault="0034228F" w:rsidP="003E4777">
      <w:pPr>
        <w:tabs>
          <w:tab w:val="num" w:pos="-720"/>
        </w:tabs>
        <w:ind w:firstLine="709"/>
        <w:jc w:val="both"/>
        <w:rPr>
          <w:color w:val="000000"/>
          <w:sz w:val="16"/>
          <w:szCs w:val="16"/>
          <w:lang w:val="uk-UA"/>
        </w:rPr>
      </w:pP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t xml:space="preserve">Основним завданням Програми є забезпечення сталого функціонування та збалансованого розвитку мережі автомобільних доріг загального користування </w:t>
      </w:r>
      <w:r w:rsidR="008C7494">
        <w:rPr>
          <w:color w:val="000000"/>
          <w:sz w:val="28"/>
          <w:lang w:val="uk-UA"/>
        </w:rPr>
        <w:t xml:space="preserve">місцевого та комунального значення </w:t>
      </w:r>
      <w:r w:rsidRPr="000E7311">
        <w:rPr>
          <w:color w:val="000000"/>
          <w:sz w:val="28"/>
          <w:lang w:val="uk-UA"/>
        </w:rPr>
        <w:t>відповідно до пріоритетів, визначених державною стратегією, державними програмами та цією Програмою, з урахуванням фактичного стану автомобільних доріг.</w:t>
      </w:r>
    </w:p>
    <w:p w:rsidR="0034228F" w:rsidRPr="000E7311" w:rsidRDefault="0034228F" w:rsidP="002D1006">
      <w:pPr>
        <w:tabs>
          <w:tab w:val="num" w:pos="-720"/>
          <w:tab w:val="left" w:pos="1134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62330B">
        <w:rPr>
          <w:color w:val="000000"/>
          <w:sz w:val="28"/>
          <w:szCs w:val="28"/>
          <w:lang w:val="uk-UA"/>
        </w:rPr>
        <w:t xml:space="preserve">З метою виконання заходів Програми, </w:t>
      </w:r>
      <w:r w:rsidRPr="00C4623F">
        <w:rPr>
          <w:color w:val="000000"/>
          <w:sz w:val="28"/>
          <w:szCs w:val="28"/>
          <w:lang w:val="uk-UA"/>
        </w:rPr>
        <w:t xml:space="preserve">діяльність </w:t>
      </w:r>
      <w:r w:rsidR="00C4623F" w:rsidRPr="00C4623F">
        <w:rPr>
          <w:color w:val="000000"/>
          <w:sz w:val="28"/>
          <w:szCs w:val="28"/>
          <w:lang w:val="uk-UA"/>
        </w:rPr>
        <w:t>управління дорожнього будівництва та інфраструктури Житомирської облдержадміністрації</w:t>
      </w:r>
      <w:r w:rsidRPr="0062330B">
        <w:rPr>
          <w:color w:val="000000"/>
          <w:sz w:val="28"/>
          <w:szCs w:val="28"/>
          <w:lang w:val="uk-UA"/>
        </w:rPr>
        <w:t xml:space="preserve">, </w:t>
      </w:r>
      <w:r w:rsidR="008C7494" w:rsidRPr="0062330B">
        <w:rPr>
          <w:color w:val="000000"/>
          <w:sz w:val="28"/>
          <w:szCs w:val="28"/>
          <w:lang w:val="uk-UA"/>
        </w:rPr>
        <w:t>Служби автомобільних доріг в Житомирській області та інші організації і підприємства дорожньої галузі</w:t>
      </w:r>
      <w:r w:rsidRPr="000E7311">
        <w:rPr>
          <w:color w:val="000000"/>
          <w:sz w:val="28"/>
          <w:szCs w:val="28"/>
          <w:lang w:val="uk-UA"/>
        </w:rPr>
        <w:t xml:space="preserve"> спрямована на</w:t>
      </w:r>
      <w:r w:rsidRPr="000E7311">
        <w:rPr>
          <w:color w:val="000000"/>
          <w:sz w:val="28"/>
          <w:lang w:val="uk-UA"/>
        </w:rPr>
        <w:t>: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t>виконання функції замовника при здійсненні робіт з будівництва, ремонту доріг загального користування;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lastRenderedPageBreak/>
        <w:t>підвищення якості виконання робіт на об'єктах, передбачених Програмою;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t>забезпечення технічного нагляду та контролю за виконанням робіт на об'єктах;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lang w:val="uk-UA"/>
        </w:rPr>
      </w:pPr>
      <w:r w:rsidRPr="000E7311">
        <w:rPr>
          <w:color w:val="000000"/>
          <w:sz w:val="28"/>
          <w:lang w:val="uk-UA"/>
        </w:rPr>
        <w:t>забезпечення об'єктів проектно-кошторисною документацією.</w:t>
      </w:r>
    </w:p>
    <w:p w:rsidR="0034228F" w:rsidRPr="000E7311" w:rsidRDefault="0034228F" w:rsidP="002D1006">
      <w:pPr>
        <w:tabs>
          <w:tab w:val="num" w:pos="-72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 xml:space="preserve">Основні напрями та заходи Програми передбачають </w:t>
      </w:r>
      <w:r w:rsidR="0062330B">
        <w:rPr>
          <w:color w:val="000000"/>
          <w:sz w:val="28"/>
          <w:szCs w:val="28"/>
          <w:lang w:val="uk-UA"/>
        </w:rPr>
        <w:t xml:space="preserve">проведення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пунктах, а також </w:t>
      </w:r>
      <w:r w:rsidR="00327618">
        <w:rPr>
          <w:color w:val="000000"/>
          <w:sz w:val="28"/>
          <w:szCs w:val="28"/>
          <w:lang w:val="uk-UA"/>
        </w:rPr>
        <w:t xml:space="preserve">купівлю </w:t>
      </w:r>
      <w:r w:rsidR="0062330B">
        <w:rPr>
          <w:color w:val="000000"/>
          <w:sz w:val="28"/>
          <w:szCs w:val="28"/>
          <w:lang w:val="uk-UA"/>
        </w:rPr>
        <w:t xml:space="preserve">двох </w:t>
      </w:r>
      <w:r w:rsidR="00327618">
        <w:rPr>
          <w:color w:val="000000"/>
          <w:sz w:val="28"/>
          <w:szCs w:val="28"/>
          <w:lang w:val="uk-UA"/>
        </w:rPr>
        <w:t>комплексів вагового контролю</w:t>
      </w:r>
      <w:r w:rsidRPr="000E7311">
        <w:rPr>
          <w:color w:val="000000"/>
          <w:sz w:val="28"/>
          <w:szCs w:val="28"/>
          <w:lang w:val="uk-UA"/>
        </w:rPr>
        <w:t>.</w:t>
      </w:r>
    </w:p>
    <w:p w:rsidR="0034228F" w:rsidRPr="000E7311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Виконання Програми забезпечить: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збереження існуючої мереж</w:t>
      </w:r>
      <w:r w:rsidR="00B51CF7">
        <w:rPr>
          <w:rFonts w:ascii="Times New Roman" w:hAnsi="Times New Roman" w:cs="Times New Roman"/>
          <w:sz w:val="28"/>
          <w:szCs w:val="28"/>
        </w:rPr>
        <w:t>і доріг загального користування</w:t>
      </w:r>
      <w:r w:rsidRPr="000E7311">
        <w:rPr>
          <w:rFonts w:ascii="Times New Roman" w:hAnsi="Times New Roman" w:cs="Times New Roman"/>
          <w:sz w:val="28"/>
          <w:szCs w:val="28"/>
        </w:rPr>
        <w:t xml:space="preserve"> від руйнування;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своєчасне виконання поточного ремонту;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ліквідацію незадовільних умов руху автотранспорту, у тому числі маршрутів загального користування, на аварійних ділянках доріг загального користування  шляхом проведення на них ремонтних робіт;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покращення транспортного, пішохідного сполучення та безпеки дорожнього</w:t>
      </w:r>
      <w:bookmarkStart w:id="1" w:name="bookmark0"/>
      <w:r w:rsidRPr="000E7311">
        <w:rPr>
          <w:rFonts w:ascii="Times New Roman" w:hAnsi="Times New Roman" w:cs="Times New Roman"/>
          <w:sz w:val="28"/>
          <w:szCs w:val="28"/>
        </w:rPr>
        <w:t xml:space="preserve"> руху</w:t>
      </w:r>
      <w:bookmarkEnd w:id="1"/>
      <w:r w:rsidRPr="000E7311">
        <w:rPr>
          <w:rFonts w:ascii="Times New Roman" w:hAnsi="Times New Roman" w:cs="Times New Roman"/>
          <w:sz w:val="28"/>
          <w:szCs w:val="28"/>
        </w:rPr>
        <w:t>, зниження аварійності і дорожнього травматизму, в тому числі з важкими наслідками та дитячого;</w:t>
      </w:r>
    </w:p>
    <w:p w:rsidR="0034228F" w:rsidRPr="000E7311" w:rsidRDefault="0034228F" w:rsidP="002D1006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0E7311">
        <w:rPr>
          <w:color w:val="000000"/>
          <w:sz w:val="28"/>
          <w:szCs w:val="28"/>
          <w:lang w:val="uk-UA"/>
        </w:rPr>
        <w:t>створення умов доступності сільських територій до обласних і районних центрів;</w:t>
      </w:r>
    </w:p>
    <w:p w:rsidR="0034228F" w:rsidRPr="000E7311" w:rsidRDefault="0034228F" w:rsidP="002D1006">
      <w:pPr>
        <w:pStyle w:val="18"/>
        <w:tabs>
          <w:tab w:val="left" w:pos="1080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ефективне використання наявних коштів та підвищення яко</w:t>
      </w:r>
      <w:r w:rsidR="0017577A">
        <w:rPr>
          <w:rFonts w:ascii="Times New Roman" w:hAnsi="Times New Roman" w:cs="Times New Roman"/>
          <w:sz w:val="28"/>
          <w:szCs w:val="28"/>
        </w:rPr>
        <w:t>сті робіт, у тому числі шляхом у</w:t>
      </w:r>
      <w:r w:rsidRPr="000E7311">
        <w:rPr>
          <w:rFonts w:ascii="Times New Roman" w:hAnsi="Times New Roman" w:cs="Times New Roman"/>
          <w:sz w:val="28"/>
          <w:szCs w:val="28"/>
        </w:rPr>
        <w:t>провадження нових матеріалів та технологій.</w:t>
      </w:r>
    </w:p>
    <w:p w:rsidR="0034228F" w:rsidRPr="000E7311" w:rsidRDefault="0034228F" w:rsidP="00251BC3">
      <w:pPr>
        <w:pStyle w:val="18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  <w:sectPr w:rsidR="0034228F" w:rsidRPr="000E7311" w:rsidSect="00AB2F5A">
          <w:headerReference w:type="default" r:id="rId9"/>
          <w:headerReference w:type="first" r:id="rId10"/>
          <w:pgSz w:w="11906" w:h="16838"/>
          <w:pgMar w:top="1191" w:right="567" w:bottom="1134" w:left="1701" w:header="561" w:footer="403" w:gutter="0"/>
          <w:pgNumType w:start="1"/>
          <w:cols w:space="720"/>
          <w:docGrid w:linePitch="600" w:charSpace="32768"/>
        </w:sectPr>
      </w:pPr>
    </w:p>
    <w:tbl>
      <w:tblPr>
        <w:tblW w:w="15764" w:type="dxa"/>
        <w:tblInd w:w="-611" w:type="dxa"/>
        <w:tblLayout w:type="fixed"/>
        <w:tblLook w:val="00A0" w:firstRow="1" w:lastRow="0" w:firstColumn="1" w:lastColumn="0" w:noHBand="0" w:noVBand="0"/>
      </w:tblPr>
      <w:tblGrid>
        <w:gridCol w:w="576"/>
        <w:gridCol w:w="1969"/>
        <w:gridCol w:w="4010"/>
        <w:gridCol w:w="1129"/>
        <w:gridCol w:w="2693"/>
        <w:gridCol w:w="1728"/>
        <w:gridCol w:w="8"/>
        <w:gridCol w:w="1778"/>
        <w:gridCol w:w="37"/>
        <w:gridCol w:w="1807"/>
        <w:gridCol w:w="29"/>
      </w:tblGrid>
      <w:tr w:rsidR="0034228F" w:rsidRPr="00935B24" w:rsidTr="00CF6DC6">
        <w:trPr>
          <w:trHeight w:val="276"/>
        </w:trPr>
        <w:tc>
          <w:tcPr>
            <w:tcW w:w="157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8D6" w:rsidRPr="00CF6DC6" w:rsidRDefault="0034228F" w:rsidP="00CF6DC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35B24">
              <w:rPr>
                <w:b/>
                <w:sz w:val="26"/>
                <w:szCs w:val="26"/>
                <w:lang w:val="uk-UA"/>
              </w:rPr>
              <w:lastRenderedPageBreak/>
              <w:t>Напрями діяльності та заходи Програми</w:t>
            </w:r>
          </w:p>
        </w:tc>
      </w:tr>
      <w:tr w:rsidR="0034228F" w:rsidRPr="00935B24" w:rsidTr="00CF6DC6">
        <w:trPr>
          <w:trHeight w:val="15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17577A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№ з</w:t>
            </w:r>
            <w:r w:rsidR="0034228F" w:rsidRPr="00935B24">
              <w:rPr>
                <w:b/>
                <w:bCs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Перелік заходів Програми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Термін </w:t>
            </w:r>
            <w:proofErr w:type="spellStart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вико</w:t>
            </w:r>
            <w:r w:rsidR="00CF6DC6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нання</w:t>
            </w:r>
            <w:proofErr w:type="spellEnd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 заходу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Виконавці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Джерела </w:t>
            </w:r>
            <w:proofErr w:type="spellStart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фінансуван</w:t>
            </w:r>
            <w:r w:rsidR="009A341D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ня</w:t>
            </w:r>
            <w:proofErr w:type="spellEnd"/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Орієнтовані обсяги </w:t>
            </w:r>
            <w:proofErr w:type="spellStart"/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ф</w:t>
            </w:r>
            <w:r w:rsidR="0017577A" w:rsidRPr="00935B24">
              <w:rPr>
                <w:b/>
                <w:bCs/>
                <w:sz w:val="26"/>
                <w:szCs w:val="26"/>
                <w:lang w:val="uk-UA" w:eastAsia="ru-RU"/>
              </w:rPr>
              <w:t>інансуван</w:t>
            </w:r>
            <w:r w:rsidR="009A341D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  <w:r w:rsidR="0017577A" w:rsidRPr="00935B24">
              <w:rPr>
                <w:b/>
                <w:bCs/>
                <w:sz w:val="26"/>
                <w:szCs w:val="26"/>
                <w:lang w:val="uk-UA" w:eastAsia="ru-RU"/>
              </w:rPr>
              <w:t>ня</w:t>
            </w:r>
            <w:proofErr w:type="spellEnd"/>
            <w:r w:rsidR="0017577A" w:rsidRPr="00935B24">
              <w:rPr>
                <w:b/>
                <w:bCs/>
                <w:sz w:val="26"/>
                <w:szCs w:val="26"/>
                <w:lang w:val="uk-UA" w:eastAsia="ru-RU"/>
              </w:rPr>
              <w:t xml:space="preserve"> (вартість), </w:t>
            </w:r>
            <w:proofErr w:type="spellStart"/>
            <w:r w:rsidR="0017577A" w:rsidRPr="00935B24">
              <w:rPr>
                <w:b/>
                <w:bCs/>
                <w:sz w:val="26"/>
                <w:szCs w:val="26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/>
                <w:bCs/>
                <w:sz w:val="26"/>
                <w:szCs w:val="26"/>
                <w:lang w:val="uk-UA" w:eastAsia="ru-RU"/>
              </w:rPr>
              <w:t>Очікуваний результат</w:t>
            </w:r>
          </w:p>
        </w:tc>
      </w:tr>
      <w:tr w:rsidR="0034228F" w:rsidRPr="00935B24" w:rsidTr="00CF6DC6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28F" w:rsidRPr="00935B24" w:rsidRDefault="0034228F" w:rsidP="00EE18E1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35B24">
              <w:rPr>
                <w:bCs/>
                <w:sz w:val="26"/>
                <w:szCs w:val="26"/>
                <w:lang w:val="uk-UA" w:eastAsia="ru-RU"/>
              </w:rPr>
              <w:t>8</w:t>
            </w:r>
          </w:p>
        </w:tc>
      </w:tr>
      <w:tr w:rsidR="00D85FE4" w:rsidRPr="005B1397" w:rsidTr="00CF6DC6">
        <w:trPr>
          <w:trHeight w:val="21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EE18E1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1</w:t>
            </w:r>
          </w:p>
        </w:tc>
        <w:tc>
          <w:tcPr>
            <w:tcW w:w="196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62330B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Покращення дорожнього покриття на автомобільних дорогах загального користування місцевого значення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A78D6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Експлуатаційне утримання та поточний середній ремонт (згідно з Переліком) на автомобільних дорогах загального користування місцевого значення в області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EE18E1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EE18E1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EE18E1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 xml:space="preserve">392 000,0 </w:t>
            </w:r>
            <w:r w:rsidRPr="005B1397">
              <w:rPr>
                <w:bCs/>
                <w:vertAlign w:val="superscript"/>
                <w:lang w:val="uk-UA" w:eastAsia="ru-RU"/>
              </w:rPr>
              <w:t>*</w:t>
            </w:r>
          </w:p>
        </w:tc>
        <w:tc>
          <w:tcPr>
            <w:tcW w:w="183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2D1006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Зменшення аварійності, кількості ДТП, травмування учасників дорожнього руху,</w:t>
            </w:r>
          </w:p>
          <w:p w:rsidR="00D85FE4" w:rsidRPr="005B1397" w:rsidRDefault="00D85FE4" w:rsidP="002D1006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належне утримання  доріг місцевого значення та</w:t>
            </w:r>
          </w:p>
          <w:p w:rsidR="00D85FE4" w:rsidRPr="005B1397" w:rsidRDefault="00D85FE4" w:rsidP="002D1006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покращення транспортної інфраструктури області</w:t>
            </w:r>
          </w:p>
        </w:tc>
      </w:tr>
      <w:tr w:rsidR="00D85FE4" w:rsidRPr="005B1397" w:rsidTr="00CF6DC6">
        <w:trPr>
          <w:trHeight w:val="140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2</w:t>
            </w:r>
          </w:p>
        </w:tc>
        <w:tc>
          <w:tcPr>
            <w:tcW w:w="196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636E0F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Капітальний ремонт (згідно з Переліком)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C4623F">
            <w:pPr>
              <w:jc w:val="center"/>
              <w:rPr>
                <w:bCs/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 xml:space="preserve">225 157,3 </w:t>
            </w:r>
            <w:r w:rsidRPr="005B1397">
              <w:rPr>
                <w:bCs/>
                <w:vertAlign w:val="superscript"/>
                <w:lang w:val="uk-UA" w:eastAsia="ru-RU"/>
              </w:rPr>
              <w:t>*</w:t>
            </w:r>
          </w:p>
        </w:tc>
        <w:tc>
          <w:tcPr>
            <w:tcW w:w="18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D85FE4" w:rsidRPr="005B1397" w:rsidTr="00B92027">
        <w:trPr>
          <w:trHeight w:val="22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3</w:t>
            </w:r>
          </w:p>
        </w:tc>
        <w:tc>
          <w:tcPr>
            <w:tcW w:w="196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636E0F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Заходи із підвищення безпеки дорожнього руху на автомобільних дорогах загального користування місцевого значення в області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C4623F">
            <w:pPr>
              <w:jc w:val="center"/>
              <w:rPr>
                <w:bCs/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  <w:r w:rsidRPr="005B1397">
              <w:rPr>
                <w:bCs/>
                <w:lang w:val="uk-UA" w:eastAsia="ru-RU"/>
              </w:rPr>
              <w:t>, Служба автомобільних доріг у Житомирській області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color w:val="000000"/>
                <w:lang w:val="uk-UA"/>
              </w:rPr>
              <w:t>У межах фінансового ресурсу</w:t>
            </w:r>
          </w:p>
        </w:tc>
        <w:tc>
          <w:tcPr>
            <w:tcW w:w="183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D85FE4" w:rsidRPr="005012BB" w:rsidTr="00CF6DC6">
        <w:trPr>
          <w:trHeight w:val="24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4</w:t>
            </w: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D85FE4" w:rsidRDefault="00D85FE4" w:rsidP="00D85FE4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ru-RU"/>
              </w:rPr>
              <w:t xml:space="preserve">Поточний </w:t>
            </w:r>
            <w:r w:rsidRPr="00D85FE4">
              <w:rPr>
                <w:bCs/>
                <w:lang w:val="uk-UA" w:eastAsia="ru-RU"/>
              </w:rPr>
              <w:t xml:space="preserve">середній ремонт </w:t>
            </w:r>
            <w:r w:rsidRPr="00D85FE4">
              <w:rPr>
                <w:lang w:val="uk-UA"/>
              </w:rPr>
              <w:t>у рамках виконання програми "Здійснення заходів в рамках проведення експерименту з розвитку автомобільних доріг загального користування в усіх областях та             м. Києві, а також дорожньої інфраструктури в м. Києві"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Default="00D85FE4" w:rsidP="00CF6DC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</w:t>
            </w:r>
            <w:r>
              <w:rPr>
                <w:color w:val="000000"/>
                <w:lang w:val="uk-UA"/>
              </w:rPr>
              <w:t>рації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116 782,426 *</w:t>
            </w:r>
          </w:p>
        </w:tc>
        <w:tc>
          <w:tcPr>
            <w:tcW w:w="18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2D1006">
            <w:pPr>
              <w:pBdr>
                <w:right w:val="single" w:sz="4" w:space="4" w:color="auto"/>
              </w:pBdr>
              <w:jc w:val="center"/>
              <w:rPr>
                <w:bCs/>
                <w:lang w:val="uk-UA" w:eastAsia="ru-RU"/>
              </w:rPr>
            </w:pPr>
          </w:p>
        </w:tc>
      </w:tr>
      <w:tr w:rsidR="00D85FE4" w:rsidRPr="005B1397" w:rsidTr="00CF6DC6">
        <w:trPr>
          <w:trHeight w:val="2591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lastRenderedPageBreak/>
              <w:t>5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5FE4" w:rsidRPr="00CF6DC6" w:rsidRDefault="00D85FE4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 xml:space="preserve">Реалізація державної політики з </w:t>
            </w:r>
            <w:r>
              <w:rPr>
                <w:lang w:val="uk-UA" w:eastAsia="ru-RU"/>
              </w:rPr>
              <w:t xml:space="preserve">утримання автомобільних доріг загального користування місцевого значення та підвищення </w:t>
            </w:r>
            <w:r w:rsidRPr="005B1397">
              <w:rPr>
                <w:lang w:val="uk-UA" w:eastAsia="ru-RU"/>
              </w:rPr>
              <w:t xml:space="preserve">безпеки на </w:t>
            </w:r>
            <w:r>
              <w:rPr>
                <w:lang w:val="uk-UA" w:eastAsia="ru-RU"/>
              </w:rPr>
              <w:t xml:space="preserve">автошляхах області </w:t>
            </w:r>
            <w:r w:rsidRPr="005B1397">
              <w:rPr>
                <w:lang w:val="uk-UA" w:eastAsia="ru-RU"/>
              </w:rPr>
              <w:t xml:space="preserve">шляхом здійснення державного контролю за додержанням суб'єктами </w:t>
            </w:r>
            <w:proofErr w:type="spellStart"/>
            <w:r w:rsidRPr="005B1397">
              <w:rPr>
                <w:lang w:val="uk-UA" w:eastAsia="ru-RU"/>
              </w:rPr>
              <w:t>господарюван</w:t>
            </w:r>
            <w:r>
              <w:rPr>
                <w:lang w:val="uk-UA" w:eastAsia="ru-RU"/>
              </w:rPr>
              <w:t>-н</w:t>
            </w:r>
            <w:r w:rsidRPr="005B1397">
              <w:rPr>
                <w:lang w:val="uk-UA" w:eastAsia="ru-RU"/>
              </w:rPr>
              <w:t>я</w:t>
            </w:r>
            <w:proofErr w:type="spellEnd"/>
            <w:r w:rsidRPr="005B1397">
              <w:rPr>
                <w:lang w:val="uk-UA" w:eastAsia="ru-RU"/>
              </w:rPr>
              <w:t>, які провадять діяльність у сфері автотранспорту, дотримання вимог законодавства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Придбання пересувного пункту габаритно-вагового комплексу              (2 одиниці)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2018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C4623F">
            <w:pPr>
              <w:jc w:val="center"/>
              <w:rPr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500,0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/>
                <w:bCs/>
                <w:lang w:val="uk-UA" w:eastAsia="ru-RU"/>
              </w:rPr>
            </w:pPr>
            <w:r w:rsidRPr="005B1397">
              <w:rPr>
                <w:lang w:val="uk-UA" w:eastAsia="ru-RU"/>
              </w:rPr>
              <w:t>Попередження передчасного руйнування автодоріг області. Наповнення державного бюджету за рахунок надходження плати за проїзд автодорогами загального користування транспортними засобами, вагові або габаритні параметри яких перевищують нормативи</w:t>
            </w:r>
          </w:p>
        </w:tc>
      </w:tr>
      <w:tr w:rsidR="00D85FE4" w:rsidRPr="005B1397" w:rsidTr="00D85FE4">
        <w:trPr>
          <w:trHeight w:val="3089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96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Організація роботи габаритно-вагового контролю</w:t>
            </w:r>
            <w:r>
              <w:rPr>
                <w:lang w:val="uk-UA" w:eastAsia="ru-RU"/>
              </w:rPr>
              <w:t xml:space="preserve"> та забезпечення утримання автомобільних доріг загального користування місцевого значення </w:t>
            </w: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lang w:val="uk-UA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300,0</w:t>
            </w:r>
          </w:p>
        </w:tc>
        <w:tc>
          <w:tcPr>
            <w:tcW w:w="18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372DAD">
            <w:pPr>
              <w:jc w:val="center"/>
              <w:rPr>
                <w:lang w:val="uk-UA" w:eastAsia="ru-RU"/>
              </w:rPr>
            </w:pPr>
          </w:p>
        </w:tc>
      </w:tr>
      <w:tr w:rsidR="00D85FE4" w:rsidRPr="005B1397" w:rsidTr="00D85FE4">
        <w:trPr>
          <w:trHeight w:val="1216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6</w:t>
            </w: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 xml:space="preserve">Придбання </w:t>
            </w:r>
            <w:proofErr w:type="spellStart"/>
            <w:r>
              <w:rPr>
                <w:lang w:val="uk-UA" w:eastAsia="ru-RU"/>
              </w:rPr>
              <w:t>доукомплектуючих</w:t>
            </w:r>
            <w:proofErr w:type="spellEnd"/>
            <w:r>
              <w:rPr>
                <w:lang w:val="uk-UA" w:eastAsia="ru-RU"/>
              </w:rPr>
              <w:t xml:space="preserve"> запчастин та механізмів до </w:t>
            </w:r>
            <w:r w:rsidRPr="005B1397">
              <w:rPr>
                <w:lang w:val="uk-UA" w:eastAsia="ru-RU"/>
              </w:rPr>
              <w:t>пересувного пункту габаритно-вагового комплексу</w:t>
            </w:r>
          </w:p>
        </w:tc>
        <w:tc>
          <w:tcPr>
            <w:tcW w:w="1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Cs/>
                <w:lang w:val="uk-UA"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90,0</w:t>
            </w:r>
          </w:p>
        </w:tc>
        <w:tc>
          <w:tcPr>
            <w:tcW w:w="183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Належне функціонування </w:t>
            </w:r>
            <w:r w:rsidRPr="005B1397">
              <w:rPr>
                <w:lang w:val="uk-UA" w:eastAsia="ru-RU"/>
              </w:rPr>
              <w:t>габаритно-вагового комплексу</w:t>
            </w:r>
          </w:p>
        </w:tc>
      </w:tr>
      <w:tr w:rsidR="00D85FE4" w:rsidRPr="005B1397" w:rsidTr="00CF6DC6">
        <w:trPr>
          <w:trHeight w:val="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Cs/>
                <w:lang w:val="uk-UA" w:eastAsia="ru-RU"/>
              </w:rPr>
            </w:pPr>
            <w:r>
              <w:rPr>
                <w:bCs/>
                <w:lang w:val="uk-UA" w:eastAsia="ru-RU"/>
              </w:rPr>
              <w:t>7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Проведення експертизи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Здійснення обстеження та дослідження проведених ремонтних робіт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lang w:val="uk-UA" w:eastAsia="ru-RU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>
              <w:rPr>
                <w:color w:val="000000"/>
                <w:lang w:val="uk-UA"/>
              </w:rPr>
              <w:t>У</w:t>
            </w:r>
            <w:r w:rsidRPr="00C4623F">
              <w:rPr>
                <w:color w:val="000000"/>
                <w:lang w:val="uk-UA"/>
              </w:rPr>
              <w:t>правління дорожнього будівництва та інфраструктури Житомирської облдержадміністрації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lang w:val="uk-UA" w:eastAsia="ru-RU"/>
              </w:rPr>
              <w:t>Обласний бюджет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Cs/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400,0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  <w:r w:rsidRPr="005B1397">
              <w:rPr>
                <w:bCs/>
                <w:lang w:val="uk-UA" w:eastAsia="ru-RU"/>
              </w:rPr>
              <w:t>Якісний ремонт доріг місцевого значення</w:t>
            </w:r>
          </w:p>
        </w:tc>
      </w:tr>
      <w:tr w:rsidR="00D85FE4" w:rsidRPr="00935B24" w:rsidTr="00CF6DC6">
        <w:trPr>
          <w:gridAfter w:val="1"/>
          <w:wAfter w:w="29" w:type="dxa"/>
          <w:trHeight w:val="420"/>
        </w:trPr>
        <w:tc>
          <w:tcPr>
            <w:tcW w:w="121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/>
                <w:bCs/>
                <w:lang w:val="uk-UA" w:eastAsia="ru-RU"/>
              </w:rPr>
            </w:pPr>
            <w:r w:rsidRPr="005B1397">
              <w:rPr>
                <w:b/>
                <w:bCs/>
                <w:lang w:val="uk-UA" w:eastAsia="ru-RU"/>
              </w:rPr>
              <w:t>ВСЬОГО ПО ПРОГРАМІ: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b/>
                <w:bCs/>
                <w:lang w:val="uk-UA" w:eastAsia="ru-RU"/>
              </w:rPr>
            </w:pPr>
            <w:r w:rsidRPr="005B1397">
              <w:rPr>
                <w:color w:val="000000"/>
                <w:lang w:val="uk-UA"/>
              </w:rPr>
              <w:t>У межах фінансового ресурсу</w:t>
            </w:r>
            <w:r w:rsidRPr="005B1397">
              <w:rPr>
                <w:b/>
                <w:lang w:val="uk-UA" w:eastAsia="ru-RU"/>
              </w:rPr>
              <w:t xml:space="preserve">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FE4" w:rsidRPr="005B1397" w:rsidRDefault="00D85FE4" w:rsidP="00D85FE4">
            <w:pPr>
              <w:jc w:val="center"/>
              <w:rPr>
                <w:lang w:val="uk-UA" w:eastAsia="ru-RU"/>
              </w:rPr>
            </w:pPr>
          </w:p>
        </w:tc>
      </w:tr>
      <w:tr w:rsidR="00D85FE4" w:rsidRPr="00935B24" w:rsidTr="00CF6DC6">
        <w:trPr>
          <w:gridAfter w:val="1"/>
          <w:wAfter w:w="29" w:type="dxa"/>
          <w:trHeight w:val="420"/>
        </w:trPr>
        <w:tc>
          <w:tcPr>
            <w:tcW w:w="15735" w:type="dxa"/>
            <w:gridSpan w:val="10"/>
            <w:tcBorders>
              <w:top w:val="single" w:sz="4" w:space="0" w:color="auto"/>
            </w:tcBorders>
            <w:vAlign w:val="center"/>
          </w:tcPr>
          <w:p w:rsidR="00D85FE4" w:rsidRPr="00935B24" w:rsidRDefault="00D85FE4" w:rsidP="00D85FE4">
            <w:pPr>
              <w:rPr>
                <w:sz w:val="26"/>
                <w:szCs w:val="26"/>
                <w:lang w:val="uk-UA" w:eastAsia="ru-RU"/>
              </w:rPr>
            </w:pPr>
            <w:r>
              <w:rPr>
                <w:bCs/>
                <w:sz w:val="26"/>
                <w:szCs w:val="26"/>
                <w:lang w:val="uk-UA" w:eastAsia="ru-RU"/>
              </w:rPr>
              <w:br/>
            </w:r>
            <w:r w:rsidRPr="00935B24">
              <w:rPr>
                <w:bCs/>
                <w:sz w:val="26"/>
                <w:szCs w:val="26"/>
                <w:lang w:val="uk-UA" w:eastAsia="ru-RU"/>
              </w:rPr>
              <w:t xml:space="preserve">  *- обсяги фінансування Програми визначаються відповідно до конкретних завдань та реальних фінансових можливостей</w:t>
            </w:r>
          </w:p>
        </w:tc>
      </w:tr>
    </w:tbl>
    <w:p w:rsidR="0034228F" w:rsidRPr="000E7311" w:rsidRDefault="0034228F" w:rsidP="00A6376A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  <w:sectPr w:rsidR="0034228F" w:rsidRPr="000E7311" w:rsidSect="00C9512D">
          <w:pgSz w:w="16838" w:h="11906" w:orient="landscape"/>
          <w:pgMar w:top="567" w:right="941" w:bottom="567" w:left="1134" w:header="284" w:footer="403" w:gutter="0"/>
          <w:pgNumType w:start="4"/>
          <w:cols w:space="720"/>
          <w:titlePg/>
          <w:docGrid w:linePitch="600" w:charSpace="32768"/>
        </w:sectPr>
      </w:pPr>
    </w:p>
    <w:p w:rsidR="0084070A" w:rsidRDefault="0017577A" w:rsidP="0017577A">
      <w:pPr>
        <w:tabs>
          <w:tab w:val="left" w:pos="1080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>6</w:t>
      </w:r>
    </w:p>
    <w:p w:rsidR="00CF6DC6" w:rsidRDefault="00CF6DC6" w:rsidP="00A6376A">
      <w:pPr>
        <w:tabs>
          <w:tab w:val="left" w:pos="1080"/>
        </w:tabs>
        <w:ind w:firstLine="709"/>
        <w:rPr>
          <w:b/>
          <w:bCs/>
          <w:color w:val="000000"/>
          <w:sz w:val="28"/>
          <w:szCs w:val="28"/>
          <w:lang w:val="uk-UA"/>
        </w:rPr>
      </w:pPr>
    </w:p>
    <w:p w:rsidR="0034228F" w:rsidRDefault="0034228F" w:rsidP="00A6376A">
      <w:pPr>
        <w:tabs>
          <w:tab w:val="left" w:pos="1080"/>
        </w:tabs>
        <w:ind w:firstLine="709"/>
        <w:rPr>
          <w:b/>
          <w:bCs/>
          <w:color w:val="000000"/>
          <w:sz w:val="28"/>
          <w:szCs w:val="28"/>
          <w:lang w:val="uk-UA"/>
        </w:rPr>
      </w:pPr>
      <w:r w:rsidRPr="000E7311">
        <w:rPr>
          <w:b/>
          <w:bCs/>
          <w:color w:val="000000"/>
          <w:sz w:val="28"/>
          <w:szCs w:val="28"/>
          <w:lang w:val="uk-UA"/>
        </w:rPr>
        <w:t>6. Координація, контроль за ходом виконання Програми</w:t>
      </w:r>
    </w:p>
    <w:p w:rsidR="0034228F" w:rsidRPr="000E7311" w:rsidRDefault="0034228F" w:rsidP="00230D45">
      <w:pPr>
        <w:tabs>
          <w:tab w:val="left" w:pos="1080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4228F" w:rsidRPr="000E7311" w:rsidRDefault="00C4623F" w:rsidP="0067587A">
      <w:pPr>
        <w:tabs>
          <w:tab w:val="left" w:pos="1080"/>
        </w:tabs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C4623F">
        <w:rPr>
          <w:color w:val="000000"/>
          <w:sz w:val="28"/>
          <w:szCs w:val="28"/>
          <w:lang w:val="uk-UA"/>
        </w:rPr>
        <w:t>Управління дорожнього будівництва та інфраструктури Житомирської облдержадміністрації</w:t>
      </w:r>
      <w:r w:rsidR="0034228F" w:rsidRPr="00C4623F">
        <w:rPr>
          <w:color w:val="000000"/>
          <w:sz w:val="28"/>
          <w:szCs w:val="28"/>
          <w:lang w:val="uk-UA"/>
        </w:rPr>
        <w:t>, експертно-аналітична комісія з питань будівництва, реконструкції, ремонту та експлуатаційного утримання автомобільних</w:t>
      </w:r>
      <w:r w:rsidR="0034228F" w:rsidRPr="000E7311">
        <w:rPr>
          <w:color w:val="000000"/>
          <w:sz w:val="28"/>
          <w:szCs w:val="28"/>
          <w:lang w:val="uk-UA"/>
        </w:rPr>
        <w:t xml:space="preserve"> доріг загального користування, громадські організації здійснюють контроль за реалізацією Програми.</w:t>
      </w:r>
    </w:p>
    <w:p w:rsidR="0034228F" w:rsidRPr="000E7311" w:rsidRDefault="0034228F" w:rsidP="0067587A">
      <w:pPr>
        <w:widowControl w:val="0"/>
        <w:spacing w:before="120"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0E7311">
        <w:rPr>
          <w:color w:val="000000"/>
          <w:sz w:val="28"/>
          <w:szCs w:val="28"/>
          <w:lang w:val="uk-UA" w:eastAsia="uk-UA"/>
        </w:rPr>
        <w:t>Координацію і контроль за ходом виконання Програми здійснює</w:t>
      </w:r>
      <w:r w:rsidR="0066398F">
        <w:rPr>
          <w:color w:val="000000"/>
          <w:sz w:val="28"/>
          <w:szCs w:val="28"/>
          <w:lang w:val="uk-UA" w:eastAsia="uk-UA"/>
        </w:rPr>
        <w:t xml:space="preserve"> обласна державна адміністрація та профільна постійна комісія обласної ради.</w:t>
      </w:r>
    </w:p>
    <w:p w:rsidR="0034228F" w:rsidRPr="000E7311" w:rsidRDefault="0034228F" w:rsidP="0067587A">
      <w:pPr>
        <w:widowControl w:val="0"/>
        <w:spacing w:before="120"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0E7311">
        <w:rPr>
          <w:color w:val="000000"/>
          <w:sz w:val="28"/>
          <w:szCs w:val="28"/>
          <w:lang w:val="uk-UA" w:eastAsia="uk-UA"/>
        </w:rPr>
        <w:t>Контроль за цільовим та ефективним використанням бюджетних коштів здійснюють спеціально уповноважені органи державної влади відповідно до законодавчих та нормативно-правових актів України.</w:t>
      </w:r>
    </w:p>
    <w:p w:rsidR="0034228F" w:rsidRPr="000E7311" w:rsidRDefault="00D87282" w:rsidP="0067587A">
      <w:pPr>
        <w:widowControl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Виконавці заходів Програми </w:t>
      </w:r>
      <w:r w:rsidR="000476F1">
        <w:rPr>
          <w:color w:val="000000"/>
          <w:sz w:val="28"/>
          <w:szCs w:val="28"/>
          <w:lang w:val="uk-UA" w:eastAsia="uk-UA"/>
        </w:rPr>
        <w:t xml:space="preserve">щорічно до 15 лютого, року що настає за звітним, </w:t>
      </w:r>
      <w:r w:rsidR="0034228F" w:rsidRPr="000E7311">
        <w:rPr>
          <w:color w:val="000000"/>
          <w:sz w:val="28"/>
          <w:szCs w:val="28"/>
          <w:lang w:val="uk-UA" w:eastAsia="uk-UA"/>
        </w:rPr>
        <w:t xml:space="preserve">мають </w:t>
      </w:r>
      <w:r w:rsidR="00A10FFD">
        <w:rPr>
          <w:color w:val="000000"/>
          <w:sz w:val="28"/>
          <w:szCs w:val="28"/>
          <w:lang w:val="uk-UA" w:eastAsia="uk-UA"/>
        </w:rPr>
        <w:t>по</w:t>
      </w:r>
      <w:r w:rsidR="005B1397">
        <w:rPr>
          <w:color w:val="000000"/>
          <w:sz w:val="28"/>
          <w:szCs w:val="28"/>
          <w:lang w:val="uk-UA" w:eastAsia="uk-UA"/>
        </w:rPr>
        <w:t xml:space="preserve">дати </w:t>
      </w:r>
      <w:r w:rsidR="00C4623F">
        <w:rPr>
          <w:color w:val="000000"/>
          <w:sz w:val="28"/>
          <w:szCs w:val="28"/>
          <w:lang w:val="uk-UA"/>
        </w:rPr>
        <w:t>у</w:t>
      </w:r>
      <w:r w:rsidR="00C4623F" w:rsidRPr="00C4623F">
        <w:rPr>
          <w:color w:val="000000"/>
          <w:sz w:val="28"/>
          <w:szCs w:val="28"/>
          <w:lang w:val="uk-UA"/>
        </w:rPr>
        <w:t>правлінн</w:t>
      </w:r>
      <w:r w:rsidR="00C4623F">
        <w:rPr>
          <w:color w:val="000000"/>
          <w:sz w:val="28"/>
          <w:szCs w:val="28"/>
          <w:lang w:val="uk-UA"/>
        </w:rPr>
        <w:t>ю</w:t>
      </w:r>
      <w:r w:rsidR="00C4623F" w:rsidRPr="00C4623F">
        <w:rPr>
          <w:color w:val="000000"/>
          <w:sz w:val="28"/>
          <w:szCs w:val="28"/>
          <w:lang w:val="uk-UA"/>
        </w:rPr>
        <w:t xml:space="preserve"> дорожнього будівництва та інфраструктури Житомирської облдержадміністрації</w:t>
      </w:r>
      <w:r w:rsidR="00C4623F">
        <w:rPr>
          <w:color w:val="000000"/>
          <w:sz w:val="28"/>
          <w:szCs w:val="28"/>
          <w:lang w:val="uk-UA" w:eastAsia="uk-UA"/>
        </w:rPr>
        <w:t xml:space="preserve"> </w:t>
      </w:r>
      <w:r w:rsidR="0034228F" w:rsidRPr="000E7311">
        <w:rPr>
          <w:color w:val="000000"/>
          <w:sz w:val="28"/>
          <w:szCs w:val="28"/>
          <w:lang w:val="uk-UA" w:eastAsia="uk-UA"/>
        </w:rPr>
        <w:t>інформацію про реалізацію заходів Програми.</w:t>
      </w:r>
    </w:p>
    <w:p w:rsidR="0034228F" w:rsidRPr="000E7311" w:rsidRDefault="00C4623F" w:rsidP="0067587A">
      <w:pPr>
        <w:widowControl w:val="0"/>
        <w:spacing w:before="120"/>
        <w:ind w:firstLine="709"/>
        <w:jc w:val="both"/>
        <w:rPr>
          <w:color w:val="000000"/>
          <w:sz w:val="28"/>
          <w:szCs w:val="28"/>
          <w:lang w:val="uk-UA" w:eastAsia="ru-RU"/>
        </w:rPr>
      </w:pPr>
      <w:r w:rsidRPr="00C4623F">
        <w:rPr>
          <w:color w:val="000000"/>
          <w:sz w:val="28"/>
          <w:szCs w:val="28"/>
          <w:lang w:val="uk-UA"/>
        </w:rPr>
        <w:t>Управління дорожнього будівництва та інфраструктури Житомирської облдержадміністрації</w:t>
      </w:r>
      <w:r w:rsidRPr="000E7311">
        <w:rPr>
          <w:color w:val="000000"/>
          <w:sz w:val="28"/>
          <w:szCs w:val="28"/>
          <w:lang w:val="uk-UA" w:eastAsia="uk-UA"/>
        </w:rPr>
        <w:t xml:space="preserve"> </w:t>
      </w:r>
      <w:r w:rsidR="00D87282">
        <w:rPr>
          <w:color w:val="000000"/>
          <w:sz w:val="28"/>
          <w:szCs w:val="28"/>
          <w:lang w:val="uk-UA" w:eastAsia="uk-UA"/>
        </w:rPr>
        <w:t>узагальнює надану інформацію і</w:t>
      </w:r>
      <w:r w:rsidR="0034228F" w:rsidRPr="000E7311">
        <w:rPr>
          <w:color w:val="000000"/>
          <w:sz w:val="28"/>
          <w:szCs w:val="28"/>
          <w:lang w:val="uk-UA" w:eastAsia="uk-UA"/>
        </w:rPr>
        <w:t xml:space="preserve"> подає її департаменту економічного розвитку, торгівлі та міжнародного співр</w:t>
      </w:r>
      <w:r w:rsidR="0066398F">
        <w:rPr>
          <w:color w:val="000000"/>
          <w:sz w:val="28"/>
          <w:szCs w:val="28"/>
          <w:lang w:val="uk-UA" w:eastAsia="uk-UA"/>
        </w:rPr>
        <w:t xml:space="preserve">обітництва облдержадміністрації та постійній комісії </w:t>
      </w:r>
      <w:r w:rsidR="0066398F">
        <w:rPr>
          <w:sz w:val="28"/>
          <w:szCs w:val="28"/>
          <w:lang w:val="uk-UA" w:eastAsia="ru-RU"/>
        </w:rPr>
        <w:t>з питань соціально-економічного розвитку регіону, інвестиційної діяльності, середнього і малого бізнесу, будівництва, транспорту та зв'язку обласної ради.</w:t>
      </w:r>
    </w:p>
    <w:p w:rsidR="0034228F" w:rsidRPr="000E7311" w:rsidRDefault="0034228F" w:rsidP="0067587A">
      <w:pPr>
        <w:widowControl w:val="0"/>
        <w:tabs>
          <w:tab w:val="left" w:pos="508"/>
        </w:tabs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0E7311">
        <w:rPr>
          <w:color w:val="000000"/>
          <w:sz w:val="28"/>
          <w:szCs w:val="28"/>
          <w:lang w:val="uk-UA" w:eastAsia="uk-UA"/>
        </w:rPr>
        <w:t>Інформація повинна містити дані про заплановані та фактичні обсяги проведення робіт, а також джерела фінансування.</w:t>
      </w:r>
    </w:p>
    <w:p w:rsidR="0034228F" w:rsidRPr="000E7311" w:rsidRDefault="0034228F" w:rsidP="00ED52F0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0E7311" w:rsidRDefault="0034228F" w:rsidP="00ED52F0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0E7311" w:rsidRDefault="0034228F" w:rsidP="00383560">
      <w:pPr>
        <w:pStyle w:val="18"/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Pr="000E7311" w:rsidRDefault="0034228F" w:rsidP="00383560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7311"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</w:r>
      <w:r w:rsidRPr="000E7311">
        <w:rPr>
          <w:rFonts w:ascii="Times New Roman" w:hAnsi="Times New Roman" w:cs="Times New Roman"/>
          <w:sz w:val="28"/>
          <w:szCs w:val="28"/>
        </w:rPr>
        <w:tab/>
        <w:t xml:space="preserve">     С.М. Крамаренко</w:t>
      </w: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B43705">
      <w:pPr>
        <w:pStyle w:val="18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4228F" w:rsidSect="003835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425" w:gutter="0"/>
      <w:pgNumType w:start="13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2D6" w:rsidRDefault="009272D6">
      <w:r>
        <w:separator/>
      </w:r>
    </w:p>
  </w:endnote>
  <w:endnote w:type="continuationSeparator" w:id="0">
    <w:p w:rsidR="009272D6" w:rsidRDefault="0092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6DE" w:rsidRDefault="004676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6DE" w:rsidRPr="00B07A1F" w:rsidRDefault="004676DE" w:rsidP="00B07A1F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6DE" w:rsidRDefault="004676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2D6" w:rsidRDefault="009272D6">
      <w:r>
        <w:separator/>
      </w:r>
    </w:p>
  </w:footnote>
  <w:footnote w:type="continuationSeparator" w:id="0">
    <w:p w:rsidR="009272D6" w:rsidRDefault="00927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848629"/>
      <w:docPartObj>
        <w:docPartGallery w:val="Page Numbers (Top of Page)"/>
        <w:docPartUnique/>
      </w:docPartObj>
    </w:sdtPr>
    <w:sdtEndPr/>
    <w:sdtContent>
      <w:p w:rsidR="00AB2F5A" w:rsidRDefault="00AB2F5A">
        <w:pPr>
          <w:pStyle w:val="ad"/>
          <w:jc w:val="center"/>
        </w:pPr>
      </w:p>
      <w:p w:rsidR="0017577A" w:rsidRDefault="0017577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DDB">
          <w:rPr>
            <w:noProof/>
          </w:rPr>
          <w:t>1</w:t>
        </w:r>
        <w:r>
          <w:fldChar w:fldCharType="end"/>
        </w:r>
      </w:p>
    </w:sdtContent>
  </w:sdt>
  <w:p w:rsidR="004676DE" w:rsidRDefault="004676D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6DE" w:rsidRPr="00A13296" w:rsidRDefault="004676DE">
    <w:pPr>
      <w:pStyle w:val="ad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BA7D11">
      <w:rPr>
        <w:noProof/>
      </w:rPr>
      <w:t>4</w:t>
    </w:r>
    <w:r>
      <w:rPr>
        <w:noProof/>
      </w:rPr>
      <w:fldChar w:fldCharType="end"/>
    </w:r>
  </w:p>
  <w:p w:rsidR="004676DE" w:rsidRPr="00C9512D" w:rsidRDefault="004676DE">
    <w:pPr>
      <w:pStyle w:val="ad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6DE" w:rsidRDefault="004676D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6DE" w:rsidRDefault="004676DE" w:rsidP="00A13296">
    <w:pPr>
      <w:pStyle w:val="ad"/>
      <w:jc w:val="center"/>
      <w:rPr>
        <w:lang w:val="uk-UA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6DE" w:rsidRDefault="004676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Wingdings" w:hAnsi="Wingdings" w:cs="Wingdings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0">
    <w:nsid w:val="06B575EE"/>
    <w:multiLevelType w:val="multilevel"/>
    <w:tmpl w:val="145EAE98"/>
    <w:lvl w:ilvl="0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 w:hint="default"/>
      </w:rPr>
    </w:lvl>
  </w:abstractNum>
  <w:abstractNum w:abstractNumId="11">
    <w:nsid w:val="07377B9F"/>
    <w:multiLevelType w:val="hybridMultilevel"/>
    <w:tmpl w:val="B254C5C4"/>
    <w:lvl w:ilvl="0" w:tplc="0DFCD6F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82D609F"/>
    <w:multiLevelType w:val="hybridMultilevel"/>
    <w:tmpl w:val="9DF65EA4"/>
    <w:lvl w:ilvl="0" w:tplc="0422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DFCD6F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>
    <w:nsid w:val="165E4C8F"/>
    <w:multiLevelType w:val="hybridMultilevel"/>
    <w:tmpl w:val="6E787644"/>
    <w:lvl w:ilvl="0" w:tplc="8528D72C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16">
    <w:nsid w:val="266A6D34"/>
    <w:multiLevelType w:val="hybridMultilevel"/>
    <w:tmpl w:val="48E25D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8">
    <w:nsid w:val="2F9B056E"/>
    <w:multiLevelType w:val="hybridMultilevel"/>
    <w:tmpl w:val="48D0D5D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DFCD6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5A3299"/>
    <w:multiLevelType w:val="hybridMultilevel"/>
    <w:tmpl w:val="D00E2D1C"/>
    <w:lvl w:ilvl="0" w:tplc="E51AA14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1">
    <w:nsid w:val="33C7119E"/>
    <w:multiLevelType w:val="multilevel"/>
    <w:tmpl w:val="3332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3">
    <w:nsid w:val="3C346501"/>
    <w:multiLevelType w:val="hybridMultilevel"/>
    <w:tmpl w:val="5C4AEBCC"/>
    <w:lvl w:ilvl="0" w:tplc="9604A7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color w:val="FF3366"/>
      </w:rPr>
    </w:lvl>
  </w:abstractNum>
  <w:abstractNum w:abstractNumId="25">
    <w:nsid w:val="3CBC3930"/>
    <w:multiLevelType w:val="hybridMultilevel"/>
    <w:tmpl w:val="16DC7F4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>
    <w:nsid w:val="3F8A5974"/>
    <w:multiLevelType w:val="hybridMultilevel"/>
    <w:tmpl w:val="B35A310A"/>
    <w:lvl w:ilvl="0" w:tplc="1840923C">
      <w:start w:val="3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>
    <w:nsid w:val="435F477F"/>
    <w:multiLevelType w:val="hybridMultilevel"/>
    <w:tmpl w:val="097A025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44802A79"/>
    <w:multiLevelType w:val="hybridMultilevel"/>
    <w:tmpl w:val="3C0281AA"/>
    <w:lvl w:ilvl="0" w:tplc="04190001">
      <w:start w:val="6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31">
    <w:nsid w:val="478E46D1"/>
    <w:multiLevelType w:val="hybridMultilevel"/>
    <w:tmpl w:val="8CB464C8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7A716E5"/>
    <w:multiLevelType w:val="multilevel"/>
    <w:tmpl w:val="FAD20A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>
    <w:nsid w:val="4BD16855"/>
    <w:multiLevelType w:val="hybridMultilevel"/>
    <w:tmpl w:val="7B6E937A"/>
    <w:lvl w:ilvl="0" w:tplc="49B87F78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35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7">
    <w:nsid w:val="5B883424"/>
    <w:multiLevelType w:val="hybridMultilevel"/>
    <w:tmpl w:val="C89448A2"/>
    <w:lvl w:ilvl="0" w:tplc="F36C1C58">
      <w:start w:val="618"/>
      <w:numFmt w:val="bullet"/>
      <w:lvlText w:val=""/>
      <w:lvlJc w:val="left"/>
      <w:pPr>
        <w:ind w:left="4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8">
    <w:nsid w:val="5EDD0B4A"/>
    <w:multiLevelType w:val="multilevel"/>
    <w:tmpl w:val="95A8DE26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9">
    <w:nsid w:val="647F2653"/>
    <w:multiLevelType w:val="hybridMultilevel"/>
    <w:tmpl w:val="66BA4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1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30"/>
  </w:num>
  <w:num w:numId="12">
    <w:abstractNumId w:val="15"/>
  </w:num>
  <w:num w:numId="13">
    <w:abstractNumId w:val="34"/>
  </w:num>
  <w:num w:numId="14">
    <w:abstractNumId w:val="35"/>
  </w:num>
  <w:num w:numId="15">
    <w:abstractNumId w:val="9"/>
  </w:num>
  <w:num w:numId="16">
    <w:abstractNumId w:val="42"/>
  </w:num>
  <w:num w:numId="17">
    <w:abstractNumId w:val="40"/>
  </w:num>
  <w:num w:numId="18">
    <w:abstractNumId w:val="20"/>
  </w:num>
  <w:num w:numId="19">
    <w:abstractNumId w:val="17"/>
  </w:num>
  <w:num w:numId="20">
    <w:abstractNumId w:val="22"/>
  </w:num>
  <w:num w:numId="21">
    <w:abstractNumId w:val="26"/>
  </w:num>
  <w:num w:numId="22">
    <w:abstractNumId w:val="36"/>
  </w:num>
  <w:num w:numId="23">
    <w:abstractNumId w:val="13"/>
  </w:num>
  <w:num w:numId="24">
    <w:abstractNumId w:val="21"/>
  </w:num>
  <w:num w:numId="25">
    <w:abstractNumId w:val="38"/>
  </w:num>
  <w:num w:numId="26">
    <w:abstractNumId w:val="18"/>
  </w:num>
  <w:num w:numId="27">
    <w:abstractNumId w:val="27"/>
  </w:num>
  <w:num w:numId="28">
    <w:abstractNumId w:val="12"/>
  </w:num>
  <w:num w:numId="29">
    <w:abstractNumId w:val="11"/>
  </w:num>
  <w:num w:numId="30">
    <w:abstractNumId w:val="16"/>
  </w:num>
  <w:num w:numId="31">
    <w:abstractNumId w:val="28"/>
  </w:num>
  <w:num w:numId="32">
    <w:abstractNumId w:val="41"/>
  </w:num>
  <w:num w:numId="33">
    <w:abstractNumId w:val="39"/>
  </w:num>
  <w:num w:numId="34">
    <w:abstractNumId w:val="19"/>
  </w:num>
  <w:num w:numId="35">
    <w:abstractNumId w:val="25"/>
  </w:num>
  <w:num w:numId="36">
    <w:abstractNumId w:val="14"/>
  </w:num>
  <w:num w:numId="37">
    <w:abstractNumId w:val="31"/>
  </w:num>
  <w:num w:numId="38">
    <w:abstractNumId w:val="33"/>
  </w:num>
  <w:num w:numId="39">
    <w:abstractNumId w:val="23"/>
  </w:num>
  <w:num w:numId="40">
    <w:abstractNumId w:val="32"/>
  </w:num>
  <w:num w:numId="41">
    <w:abstractNumId w:val="10"/>
  </w:num>
  <w:num w:numId="42">
    <w:abstractNumId w:val="29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0A"/>
    <w:rsid w:val="0001278F"/>
    <w:rsid w:val="00021B5A"/>
    <w:rsid w:val="00022995"/>
    <w:rsid w:val="00022F1D"/>
    <w:rsid w:val="00026421"/>
    <w:rsid w:val="00031DD1"/>
    <w:rsid w:val="00041623"/>
    <w:rsid w:val="00041B22"/>
    <w:rsid w:val="000449A1"/>
    <w:rsid w:val="00045D97"/>
    <w:rsid w:val="000476F1"/>
    <w:rsid w:val="00050C1D"/>
    <w:rsid w:val="00053896"/>
    <w:rsid w:val="000578F9"/>
    <w:rsid w:val="00061D5F"/>
    <w:rsid w:val="00065A06"/>
    <w:rsid w:val="000716CC"/>
    <w:rsid w:val="00072363"/>
    <w:rsid w:val="0007273C"/>
    <w:rsid w:val="0007430D"/>
    <w:rsid w:val="00081FC8"/>
    <w:rsid w:val="00084EC2"/>
    <w:rsid w:val="000867BB"/>
    <w:rsid w:val="000B33C0"/>
    <w:rsid w:val="000B40AA"/>
    <w:rsid w:val="000B48BC"/>
    <w:rsid w:val="000C13DA"/>
    <w:rsid w:val="000C7CEC"/>
    <w:rsid w:val="000D23E3"/>
    <w:rsid w:val="000D6667"/>
    <w:rsid w:val="000E0F82"/>
    <w:rsid w:val="000E3A11"/>
    <w:rsid w:val="000E683E"/>
    <w:rsid w:val="000E7311"/>
    <w:rsid w:val="000E79C9"/>
    <w:rsid w:val="000F5D1E"/>
    <w:rsid w:val="001064D3"/>
    <w:rsid w:val="00106D89"/>
    <w:rsid w:val="0010796F"/>
    <w:rsid w:val="00110335"/>
    <w:rsid w:val="001105B6"/>
    <w:rsid w:val="00114586"/>
    <w:rsid w:val="00122DD0"/>
    <w:rsid w:val="00127EC8"/>
    <w:rsid w:val="00132B82"/>
    <w:rsid w:val="001344B7"/>
    <w:rsid w:val="001410E1"/>
    <w:rsid w:val="001435FB"/>
    <w:rsid w:val="00143E7C"/>
    <w:rsid w:val="0014451A"/>
    <w:rsid w:val="00144DEF"/>
    <w:rsid w:val="00146907"/>
    <w:rsid w:val="0015177D"/>
    <w:rsid w:val="00153093"/>
    <w:rsid w:val="0017577A"/>
    <w:rsid w:val="0017703F"/>
    <w:rsid w:val="00180399"/>
    <w:rsid w:val="0018260D"/>
    <w:rsid w:val="00183347"/>
    <w:rsid w:val="00190307"/>
    <w:rsid w:val="001B17DB"/>
    <w:rsid w:val="001B37A3"/>
    <w:rsid w:val="001C405B"/>
    <w:rsid w:val="001C6B11"/>
    <w:rsid w:val="001D2A75"/>
    <w:rsid w:val="001E25BD"/>
    <w:rsid w:val="001F2D54"/>
    <w:rsid w:val="001F4D5F"/>
    <w:rsid w:val="002041D5"/>
    <w:rsid w:val="00211CB2"/>
    <w:rsid w:val="00213F02"/>
    <w:rsid w:val="00215D46"/>
    <w:rsid w:val="00216357"/>
    <w:rsid w:val="00216C1C"/>
    <w:rsid w:val="00220D7C"/>
    <w:rsid w:val="00221BA3"/>
    <w:rsid w:val="0022531F"/>
    <w:rsid w:val="00230D45"/>
    <w:rsid w:val="00232C67"/>
    <w:rsid w:val="0023307F"/>
    <w:rsid w:val="0023355A"/>
    <w:rsid w:val="00236183"/>
    <w:rsid w:val="00251BC3"/>
    <w:rsid w:val="00253EA7"/>
    <w:rsid w:val="002560C6"/>
    <w:rsid w:val="002605CB"/>
    <w:rsid w:val="00270E69"/>
    <w:rsid w:val="00271E34"/>
    <w:rsid w:val="0028281D"/>
    <w:rsid w:val="002839FF"/>
    <w:rsid w:val="00285566"/>
    <w:rsid w:val="00293904"/>
    <w:rsid w:val="00293CAE"/>
    <w:rsid w:val="00293EF1"/>
    <w:rsid w:val="0029534D"/>
    <w:rsid w:val="002A0587"/>
    <w:rsid w:val="002B152B"/>
    <w:rsid w:val="002B54FB"/>
    <w:rsid w:val="002C334E"/>
    <w:rsid w:val="002C33F8"/>
    <w:rsid w:val="002C7472"/>
    <w:rsid w:val="002D1006"/>
    <w:rsid w:val="002D2D4E"/>
    <w:rsid w:val="002D3B75"/>
    <w:rsid w:val="002D4622"/>
    <w:rsid w:val="002E204D"/>
    <w:rsid w:val="002E206C"/>
    <w:rsid w:val="002E31D8"/>
    <w:rsid w:val="002F65EF"/>
    <w:rsid w:val="002F7F54"/>
    <w:rsid w:val="003003A0"/>
    <w:rsid w:val="00320B31"/>
    <w:rsid w:val="00327618"/>
    <w:rsid w:val="00332661"/>
    <w:rsid w:val="0033351E"/>
    <w:rsid w:val="00337890"/>
    <w:rsid w:val="0034077B"/>
    <w:rsid w:val="0034228F"/>
    <w:rsid w:val="00344D07"/>
    <w:rsid w:val="00345E8C"/>
    <w:rsid w:val="0035366D"/>
    <w:rsid w:val="00356444"/>
    <w:rsid w:val="00357BF4"/>
    <w:rsid w:val="00372DAD"/>
    <w:rsid w:val="0037364F"/>
    <w:rsid w:val="003741EE"/>
    <w:rsid w:val="00375EBB"/>
    <w:rsid w:val="0037798D"/>
    <w:rsid w:val="00381F4B"/>
    <w:rsid w:val="003826A5"/>
    <w:rsid w:val="003828AB"/>
    <w:rsid w:val="00383560"/>
    <w:rsid w:val="00384325"/>
    <w:rsid w:val="00384DAF"/>
    <w:rsid w:val="003939CB"/>
    <w:rsid w:val="003A3576"/>
    <w:rsid w:val="003A42B6"/>
    <w:rsid w:val="003B5F0A"/>
    <w:rsid w:val="003B6943"/>
    <w:rsid w:val="003B6CF6"/>
    <w:rsid w:val="003C5D75"/>
    <w:rsid w:val="003C5FBC"/>
    <w:rsid w:val="003C6747"/>
    <w:rsid w:val="003C6ACB"/>
    <w:rsid w:val="003C75B9"/>
    <w:rsid w:val="003D3778"/>
    <w:rsid w:val="003D7B67"/>
    <w:rsid w:val="003E0A22"/>
    <w:rsid w:val="003E4777"/>
    <w:rsid w:val="003F14DE"/>
    <w:rsid w:val="003F1CB7"/>
    <w:rsid w:val="003F3A4B"/>
    <w:rsid w:val="003F4A0A"/>
    <w:rsid w:val="00401770"/>
    <w:rsid w:val="00403580"/>
    <w:rsid w:val="00404D36"/>
    <w:rsid w:val="0041028D"/>
    <w:rsid w:val="00410EA2"/>
    <w:rsid w:val="004140AD"/>
    <w:rsid w:val="004159C7"/>
    <w:rsid w:val="00416E77"/>
    <w:rsid w:val="00420D99"/>
    <w:rsid w:val="004239AC"/>
    <w:rsid w:val="004252D4"/>
    <w:rsid w:val="00426455"/>
    <w:rsid w:val="00431FB6"/>
    <w:rsid w:val="004321CF"/>
    <w:rsid w:val="00434E56"/>
    <w:rsid w:val="00442E8C"/>
    <w:rsid w:val="004440CF"/>
    <w:rsid w:val="0045162F"/>
    <w:rsid w:val="00453F7F"/>
    <w:rsid w:val="00455CB8"/>
    <w:rsid w:val="00461127"/>
    <w:rsid w:val="00466CB6"/>
    <w:rsid w:val="004676DE"/>
    <w:rsid w:val="00467ECB"/>
    <w:rsid w:val="0047044E"/>
    <w:rsid w:val="00472076"/>
    <w:rsid w:val="0047631D"/>
    <w:rsid w:val="00482267"/>
    <w:rsid w:val="0048241C"/>
    <w:rsid w:val="00482E24"/>
    <w:rsid w:val="004853BA"/>
    <w:rsid w:val="004911FD"/>
    <w:rsid w:val="00497312"/>
    <w:rsid w:val="004A402A"/>
    <w:rsid w:val="004A5134"/>
    <w:rsid w:val="004C3C8A"/>
    <w:rsid w:val="004C4644"/>
    <w:rsid w:val="004C7C1B"/>
    <w:rsid w:val="004D555D"/>
    <w:rsid w:val="004D62D5"/>
    <w:rsid w:val="004E30AD"/>
    <w:rsid w:val="004E5B84"/>
    <w:rsid w:val="004F0AB6"/>
    <w:rsid w:val="004F728B"/>
    <w:rsid w:val="005012BB"/>
    <w:rsid w:val="00506599"/>
    <w:rsid w:val="00513B45"/>
    <w:rsid w:val="00514789"/>
    <w:rsid w:val="005147BD"/>
    <w:rsid w:val="00517417"/>
    <w:rsid w:val="00520027"/>
    <w:rsid w:val="00522DC5"/>
    <w:rsid w:val="00527C58"/>
    <w:rsid w:val="00534D2C"/>
    <w:rsid w:val="00546BD8"/>
    <w:rsid w:val="00546FE6"/>
    <w:rsid w:val="00551998"/>
    <w:rsid w:val="00555F55"/>
    <w:rsid w:val="005565B1"/>
    <w:rsid w:val="00557DD9"/>
    <w:rsid w:val="00560C3C"/>
    <w:rsid w:val="00564146"/>
    <w:rsid w:val="00570DDB"/>
    <w:rsid w:val="00583279"/>
    <w:rsid w:val="0058507F"/>
    <w:rsid w:val="005861EC"/>
    <w:rsid w:val="00587AA4"/>
    <w:rsid w:val="00587E1B"/>
    <w:rsid w:val="00590114"/>
    <w:rsid w:val="005921C4"/>
    <w:rsid w:val="00596253"/>
    <w:rsid w:val="00597367"/>
    <w:rsid w:val="005A09A3"/>
    <w:rsid w:val="005A71C9"/>
    <w:rsid w:val="005A75F6"/>
    <w:rsid w:val="005B1397"/>
    <w:rsid w:val="005B25D6"/>
    <w:rsid w:val="005B4F73"/>
    <w:rsid w:val="005C10C4"/>
    <w:rsid w:val="005C42A1"/>
    <w:rsid w:val="005C59C0"/>
    <w:rsid w:val="005D4F0C"/>
    <w:rsid w:val="005D63F0"/>
    <w:rsid w:val="005D74BC"/>
    <w:rsid w:val="005E0F39"/>
    <w:rsid w:val="005E4583"/>
    <w:rsid w:val="005E4AE6"/>
    <w:rsid w:val="005F031D"/>
    <w:rsid w:val="005F03E9"/>
    <w:rsid w:val="005F2CC9"/>
    <w:rsid w:val="0060017F"/>
    <w:rsid w:val="00607052"/>
    <w:rsid w:val="00607535"/>
    <w:rsid w:val="00615071"/>
    <w:rsid w:val="00616702"/>
    <w:rsid w:val="0061708C"/>
    <w:rsid w:val="00617C00"/>
    <w:rsid w:val="006203F8"/>
    <w:rsid w:val="0062330B"/>
    <w:rsid w:val="00624981"/>
    <w:rsid w:val="006260B1"/>
    <w:rsid w:val="00627137"/>
    <w:rsid w:val="006309FB"/>
    <w:rsid w:val="00631C65"/>
    <w:rsid w:val="00633A3D"/>
    <w:rsid w:val="00636331"/>
    <w:rsid w:val="006366CC"/>
    <w:rsid w:val="00636E0F"/>
    <w:rsid w:val="00642B0B"/>
    <w:rsid w:val="006501E9"/>
    <w:rsid w:val="006503E5"/>
    <w:rsid w:val="00650FB2"/>
    <w:rsid w:val="006544C8"/>
    <w:rsid w:val="00656EE2"/>
    <w:rsid w:val="00662897"/>
    <w:rsid w:val="0066398F"/>
    <w:rsid w:val="00663C2E"/>
    <w:rsid w:val="00663E8A"/>
    <w:rsid w:val="006645A9"/>
    <w:rsid w:val="006646AF"/>
    <w:rsid w:val="006673CF"/>
    <w:rsid w:val="00674370"/>
    <w:rsid w:val="0067587A"/>
    <w:rsid w:val="00685CD1"/>
    <w:rsid w:val="006903D4"/>
    <w:rsid w:val="00694071"/>
    <w:rsid w:val="006A1FA6"/>
    <w:rsid w:val="006A5615"/>
    <w:rsid w:val="006B026A"/>
    <w:rsid w:val="006B15C3"/>
    <w:rsid w:val="006B3D8A"/>
    <w:rsid w:val="006B50A8"/>
    <w:rsid w:val="006C0194"/>
    <w:rsid w:val="006C2DC6"/>
    <w:rsid w:val="006D0561"/>
    <w:rsid w:val="006E080F"/>
    <w:rsid w:val="006E75F7"/>
    <w:rsid w:val="006F5106"/>
    <w:rsid w:val="006F70C7"/>
    <w:rsid w:val="006F735C"/>
    <w:rsid w:val="00700F90"/>
    <w:rsid w:val="0070574F"/>
    <w:rsid w:val="007205AB"/>
    <w:rsid w:val="0072438C"/>
    <w:rsid w:val="007258AC"/>
    <w:rsid w:val="0073053D"/>
    <w:rsid w:val="007354E0"/>
    <w:rsid w:val="0074011A"/>
    <w:rsid w:val="00745702"/>
    <w:rsid w:val="0075069B"/>
    <w:rsid w:val="00752B2D"/>
    <w:rsid w:val="0075359A"/>
    <w:rsid w:val="007647D9"/>
    <w:rsid w:val="007655AD"/>
    <w:rsid w:val="007715A3"/>
    <w:rsid w:val="0077329D"/>
    <w:rsid w:val="00775518"/>
    <w:rsid w:val="00775D68"/>
    <w:rsid w:val="00777680"/>
    <w:rsid w:val="007777C1"/>
    <w:rsid w:val="00781055"/>
    <w:rsid w:val="00782F5E"/>
    <w:rsid w:val="00783F84"/>
    <w:rsid w:val="00791D5A"/>
    <w:rsid w:val="007962EE"/>
    <w:rsid w:val="007A0322"/>
    <w:rsid w:val="007A1238"/>
    <w:rsid w:val="007A2612"/>
    <w:rsid w:val="007A329F"/>
    <w:rsid w:val="007A4AD0"/>
    <w:rsid w:val="007A4B93"/>
    <w:rsid w:val="007A5FFF"/>
    <w:rsid w:val="007A731C"/>
    <w:rsid w:val="007B02B1"/>
    <w:rsid w:val="007C25E9"/>
    <w:rsid w:val="007C5CAE"/>
    <w:rsid w:val="007C7AD5"/>
    <w:rsid w:val="007D6D56"/>
    <w:rsid w:val="007E5A88"/>
    <w:rsid w:val="007F1157"/>
    <w:rsid w:val="007F2B73"/>
    <w:rsid w:val="007F72CD"/>
    <w:rsid w:val="00801176"/>
    <w:rsid w:val="008134B5"/>
    <w:rsid w:val="00813557"/>
    <w:rsid w:val="00813E38"/>
    <w:rsid w:val="00814FAE"/>
    <w:rsid w:val="0081539D"/>
    <w:rsid w:val="00815A30"/>
    <w:rsid w:val="00826638"/>
    <w:rsid w:val="00827150"/>
    <w:rsid w:val="00827301"/>
    <w:rsid w:val="00827D9D"/>
    <w:rsid w:val="00830789"/>
    <w:rsid w:val="00833CDD"/>
    <w:rsid w:val="0084070A"/>
    <w:rsid w:val="00841988"/>
    <w:rsid w:val="0085161E"/>
    <w:rsid w:val="008522AA"/>
    <w:rsid w:val="008550E0"/>
    <w:rsid w:val="00862479"/>
    <w:rsid w:val="00863A50"/>
    <w:rsid w:val="008705C0"/>
    <w:rsid w:val="00873707"/>
    <w:rsid w:val="00875ACA"/>
    <w:rsid w:val="00880C0F"/>
    <w:rsid w:val="00882591"/>
    <w:rsid w:val="00884A11"/>
    <w:rsid w:val="00885EAD"/>
    <w:rsid w:val="00887BC0"/>
    <w:rsid w:val="00897945"/>
    <w:rsid w:val="00897E0C"/>
    <w:rsid w:val="008B03F7"/>
    <w:rsid w:val="008B12D7"/>
    <w:rsid w:val="008B3E30"/>
    <w:rsid w:val="008B44AC"/>
    <w:rsid w:val="008B6431"/>
    <w:rsid w:val="008C04CD"/>
    <w:rsid w:val="008C1D59"/>
    <w:rsid w:val="008C3C59"/>
    <w:rsid w:val="008C7494"/>
    <w:rsid w:val="008D1BEF"/>
    <w:rsid w:val="008D7A29"/>
    <w:rsid w:val="008E1644"/>
    <w:rsid w:val="008E27EE"/>
    <w:rsid w:val="008E29F5"/>
    <w:rsid w:val="008E2FAB"/>
    <w:rsid w:val="008E4423"/>
    <w:rsid w:val="008F0CA1"/>
    <w:rsid w:val="009012F8"/>
    <w:rsid w:val="009022F6"/>
    <w:rsid w:val="009057FD"/>
    <w:rsid w:val="009065A3"/>
    <w:rsid w:val="009158A8"/>
    <w:rsid w:val="00920C4D"/>
    <w:rsid w:val="00922DCA"/>
    <w:rsid w:val="009252E3"/>
    <w:rsid w:val="00925963"/>
    <w:rsid w:val="009272D6"/>
    <w:rsid w:val="00931743"/>
    <w:rsid w:val="00931D13"/>
    <w:rsid w:val="009333AF"/>
    <w:rsid w:val="0093538C"/>
    <w:rsid w:val="00935B24"/>
    <w:rsid w:val="00943B37"/>
    <w:rsid w:val="00951E51"/>
    <w:rsid w:val="00952496"/>
    <w:rsid w:val="00957E82"/>
    <w:rsid w:val="00970178"/>
    <w:rsid w:val="00971603"/>
    <w:rsid w:val="00981A85"/>
    <w:rsid w:val="00993DEC"/>
    <w:rsid w:val="00996520"/>
    <w:rsid w:val="009A1EC7"/>
    <w:rsid w:val="009A341D"/>
    <w:rsid w:val="009A4F96"/>
    <w:rsid w:val="009A52B3"/>
    <w:rsid w:val="009A53CD"/>
    <w:rsid w:val="009A76A3"/>
    <w:rsid w:val="009B37BC"/>
    <w:rsid w:val="009C0183"/>
    <w:rsid w:val="009C06E5"/>
    <w:rsid w:val="009C109C"/>
    <w:rsid w:val="009C1C05"/>
    <w:rsid w:val="009C2A51"/>
    <w:rsid w:val="009C3B95"/>
    <w:rsid w:val="009C70F4"/>
    <w:rsid w:val="009C7AE6"/>
    <w:rsid w:val="009D61A7"/>
    <w:rsid w:val="009D7E18"/>
    <w:rsid w:val="009E1563"/>
    <w:rsid w:val="009F1909"/>
    <w:rsid w:val="009F228C"/>
    <w:rsid w:val="00A017AD"/>
    <w:rsid w:val="00A02EC1"/>
    <w:rsid w:val="00A06052"/>
    <w:rsid w:val="00A10FFD"/>
    <w:rsid w:val="00A13296"/>
    <w:rsid w:val="00A230C0"/>
    <w:rsid w:val="00A24158"/>
    <w:rsid w:val="00A257D9"/>
    <w:rsid w:val="00A25EEC"/>
    <w:rsid w:val="00A30CC5"/>
    <w:rsid w:val="00A30CFB"/>
    <w:rsid w:val="00A33839"/>
    <w:rsid w:val="00A339E2"/>
    <w:rsid w:val="00A33EA6"/>
    <w:rsid w:val="00A34453"/>
    <w:rsid w:val="00A3734E"/>
    <w:rsid w:val="00A41246"/>
    <w:rsid w:val="00A47059"/>
    <w:rsid w:val="00A502F8"/>
    <w:rsid w:val="00A51172"/>
    <w:rsid w:val="00A51F9A"/>
    <w:rsid w:val="00A5613A"/>
    <w:rsid w:val="00A6376A"/>
    <w:rsid w:val="00A63F57"/>
    <w:rsid w:val="00A876D1"/>
    <w:rsid w:val="00A91409"/>
    <w:rsid w:val="00A954C3"/>
    <w:rsid w:val="00A967F1"/>
    <w:rsid w:val="00AA163B"/>
    <w:rsid w:val="00AA436E"/>
    <w:rsid w:val="00AA568B"/>
    <w:rsid w:val="00AA7D71"/>
    <w:rsid w:val="00AB2F5A"/>
    <w:rsid w:val="00AB6AC6"/>
    <w:rsid w:val="00AC05D9"/>
    <w:rsid w:val="00AC4CBB"/>
    <w:rsid w:val="00AE0DB2"/>
    <w:rsid w:val="00AE32D6"/>
    <w:rsid w:val="00AF038E"/>
    <w:rsid w:val="00B02250"/>
    <w:rsid w:val="00B056B3"/>
    <w:rsid w:val="00B07A1F"/>
    <w:rsid w:val="00B07C3F"/>
    <w:rsid w:val="00B07E73"/>
    <w:rsid w:val="00B1096A"/>
    <w:rsid w:val="00B13AC2"/>
    <w:rsid w:val="00B1745B"/>
    <w:rsid w:val="00B33FA1"/>
    <w:rsid w:val="00B3521F"/>
    <w:rsid w:val="00B361EC"/>
    <w:rsid w:val="00B41AC4"/>
    <w:rsid w:val="00B41C99"/>
    <w:rsid w:val="00B434FA"/>
    <w:rsid w:val="00B43705"/>
    <w:rsid w:val="00B47079"/>
    <w:rsid w:val="00B51CF7"/>
    <w:rsid w:val="00B5254C"/>
    <w:rsid w:val="00B55966"/>
    <w:rsid w:val="00B57340"/>
    <w:rsid w:val="00B62843"/>
    <w:rsid w:val="00B64DD0"/>
    <w:rsid w:val="00B74182"/>
    <w:rsid w:val="00B76B5E"/>
    <w:rsid w:val="00B83E7D"/>
    <w:rsid w:val="00B84412"/>
    <w:rsid w:val="00B94DC3"/>
    <w:rsid w:val="00BA0EB8"/>
    <w:rsid w:val="00BA13FE"/>
    <w:rsid w:val="00BA1BF4"/>
    <w:rsid w:val="00BA7D11"/>
    <w:rsid w:val="00BB0FCC"/>
    <w:rsid w:val="00BB135D"/>
    <w:rsid w:val="00BB179F"/>
    <w:rsid w:val="00BB7470"/>
    <w:rsid w:val="00BC0106"/>
    <w:rsid w:val="00BC096B"/>
    <w:rsid w:val="00BC171E"/>
    <w:rsid w:val="00BC5571"/>
    <w:rsid w:val="00BC5B05"/>
    <w:rsid w:val="00BD0797"/>
    <w:rsid w:val="00BE6F50"/>
    <w:rsid w:val="00BF033C"/>
    <w:rsid w:val="00BF0839"/>
    <w:rsid w:val="00BF18E1"/>
    <w:rsid w:val="00BF60C3"/>
    <w:rsid w:val="00C02BAC"/>
    <w:rsid w:val="00C03001"/>
    <w:rsid w:val="00C0340B"/>
    <w:rsid w:val="00C11F32"/>
    <w:rsid w:val="00C123E0"/>
    <w:rsid w:val="00C14B62"/>
    <w:rsid w:val="00C16DDF"/>
    <w:rsid w:val="00C21281"/>
    <w:rsid w:val="00C23AD8"/>
    <w:rsid w:val="00C2412B"/>
    <w:rsid w:val="00C279ED"/>
    <w:rsid w:val="00C3369A"/>
    <w:rsid w:val="00C36B8E"/>
    <w:rsid w:val="00C36D85"/>
    <w:rsid w:val="00C36FD9"/>
    <w:rsid w:val="00C40032"/>
    <w:rsid w:val="00C4507A"/>
    <w:rsid w:val="00C4623F"/>
    <w:rsid w:val="00C46B64"/>
    <w:rsid w:val="00C510C5"/>
    <w:rsid w:val="00C51811"/>
    <w:rsid w:val="00C57302"/>
    <w:rsid w:val="00C7162F"/>
    <w:rsid w:val="00C7201A"/>
    <w:rsid w:val="00C72423"/>
    <w:rsid w:val="00C73197"/>
    <w:rsid w:val="00C74950"/>
    <w:rsid w:val="00C75CAA"/>
    <w:rsid w:val="00C803F2"/>
    <w:rsid w:val="00C80D22"/>
    <w:rsid w:val="00C82AAA"/>
    <w:rsid w:val="00C9045D"/>
    <w:rsid w:val="00C9477C"/>
    <w:rsid w:val="00C9512D"/>
    <w:rsid w:val="00C969DA"/>
    <w:rsid w:val="00CA3498"/>
    <w:rsid w:val="00CA769E"/>
    <w:rsid w:val="00CA7A13"/>
    <w:rsid w:val="00CB26B2"/>
    <w:rsid w:val="00CB35F7"/>
    <w:rsid w:val="00CB5370"/>
    <w:rsid w:val="00CB5871"/>
    <w:rsid w:val="00CB7F3D"/>
    <w:rsid w:val="00CC2F34"/>
    <w:rsid w:val="00CC3CCA"/>
    <w:rsid w:val="00CC5584"/>
    <w:rsid w:val="00CC7F4B"/>
    <w:rsid w:val="00CD14D6"/>
    <w:rsid w:val="00CD3833"/>
    <w:rsid w:val="00CD3E49"/>
    <w:rsid w:val="00CD4299"/>
    <w:rsid w:val="00CE3536"/>
    <w:rsid w:val="00CE3824"/>
    <w:rsid w:val="00CE3A26"/>
    <w:rsid w:val="00CE4EC8"/>
    <w:rsid w:val="00CE6519"/>
    <w:rsid w:val="00CF6DC6"/>
    <w:rsid w:val="00D01794"/>
    <w:rsid w:val="00D10DB7"/>
    <w:rsid w:val="00D14C94"/>
    <w:rsid w:val="00D23DB2"/>
    <w:rsid w:val="00D26A13"/>
    <w:rsid w:val="00D328B8"/>
    <w:rsid w:val="00D374F7"/>
    <w:rsid w:val="00D41732"/>
    <w:rsid w:val="00D441AD"/>
    <w:rsid w:val="00D47708"/>
    <w:rsid w:val="00D5000F"/>
    <w:rsid w:val="00D52B40"/>
    <w:rsid w:val="00D54BDD"/>
    <w:rsid w:val="00D56E87"/>
    <w:rsid w:val="00D61CEB"/>
    <w:rsid w:val="00D6424E"/>
    <w:rsid w:val="00D66787"/>
    <w:rsid w:val="00D7035C"/>
    <w:rsid w:val="00D75454"/>
    <w:rsid w:val="00D80192"/>
    <w:rsid w:val="00D85FE4"/>
    <w:rsid w:val="00D87282"/>
    <w:rsid w:val="00D9420B"/>
    <w:rsid w:val="00D97E1B"/>
    <w:rsid w:val="00DA168C"/>
    <w:rsid w:val="00DA188F"/>
    <w:rsid w:val="00DA1C3F"/>
    <w:rsid w:val="00DA4FC5"/>
    <w:rsid w:val="00DA6625"/>
    <w:rsid w:val="00DA7470"/>
    <w:rsid w:val="00DA78D6"/>
    <w:rsid w:val="00DB0F7F"/>
    <w:rsid w:val="00DB55F2"/>
    <w:rsid w:val="00DB6F5C"/>
    <w:rsid w:val="00DB7DA6"/>
    <w:rsid w:val="00DC1A12"/>
    <w:rsid w:val="00DC6594"/>
    <w:rsid w:val="00DD4537"/>
    <w:rsid w:val="00DD65A3"/>
    <w:rsid w:val="00DD726E"/>
    <w:rsid w:val="00DF5FC6"/>
    <w:rsid w:val="00E0562C"/>
    <w:rsid w:val="00E07FB7"/>
    <w:rsid w:val="00E13FE1"/>
    <w:rsid w:val="00E146C8"/>
    <w:rsid w:val="00E17124"/>
    <w:rsid w:val="00E17AF3"/>
    <w:rsid w:val="00E23C38"/>
    <w:rsid w:val="00E2414A"/>
    <w:rsid w:val="00E34CDA"/>
    <w:rsid w:val="00E464FE"/>
    <w:rsid w:val="00E46AC4"/>
    <w:rsid w:val="00E46B95"/>
    <w:rsid w:val="00E54F22"/>
    <w:rsid w:val="00E610F0"/>
    <w:rsid w:val="00E6331B"/>
    <w:rsid w:val="00E667E7"/>
    <w:rsid w:val="00E70C19"/>
    <w:rsid w:val="00E73AF8"/>
    <w:rsid w:val="00E75535"/>
    <w:rsid w:val="00E82DA3"/>
    <w:rsid w:val="00E845AC"/>
    <w:rsid w:val="00E8630A"/>
    <w:rsid w:val="00E87A21"/>
    <w:rsid w:val="00E962E8"/>
    <w:rsid w:val="00E9734B"/>
    <w:rsid w:val="00EA06E1"/>
    <w:rsid w:val="00EA495C"/>
    <w:rsid w:val="00EA4970"/>
    <w:rsid w:val="00EB47D6"/>
    <w:rsid w:val="00ED1FA2"/>
    <w:rsid w:val="00ED52F0"/>
    <w:rsid w:val="00EE18E1"/>
    <w:rsid w:val="00EE3CAA"/>
    <w:rsid w:val="00EE67E3"/>
    <w:rsid w:val="00EF0EA7"/>
    <w:rsid w:val="00F02D64"/>
    <w:rsid w:val="00F059B6"/>
    <w:rsid w:val="00F0697E"/>
    <w:rsid w:val="00F073F8"/>
    <w:rsid w:val="00F1046A"/>
    <w:rsid w:val="00F23CEA"/>
    <w:rsid w:val="00F24ADD"/>
    <w:rsid w:val="00F26962"/>
    <w:rsid w:val="00F336AC"/>
    <w:rsid w:val="00F3456A"/>
    <w:rsid w:val="00F40224"/>
    <w:rsid w:val="00F40227"/>
    <w:rsid w:val="00F41178"/>
    <w:rsid w:val="00F422D6"/>
    <w:rsid w:val="00F4473A"/>
    <w:rsid w:val="00F45894"/>
    <w:rsid w:val="00F47793"/>
    <w:rsid w:val="00F5121E"/>
    <w:rsid w:val="00F54240"/>
    <w:rsid w:val="00F57264"/>
    <w:rsid w:val="00F620F5"/>
    <w:rsid w:val="00F7207B"/>
    <w:rsid w:val="00F7560F"/>
    <w:rsid w:val="00F81A5F"/>
    <w:rsid w:val="00F83632"/>
    <w:rsid w:val="00F85F8A"/>
    <w:rsid w:val="00F86C73"/>
    <w:rsid w:val="00F87530"/>
    <w:rsid w:val="00F91E37"/>
    <w:rsid w:val="00F91F50"/>
    <w:rsid w:val="00F93307"/>
    <w:rsid w:val="00FA090C"/>
    <w:rsid w:val="00FA5D99"/>
    <w:rsid w:val="00FA5FD9"/>
    <w:rsid w:val="00FA77C9"/>
    <w:rsid w:val="00FB244E"/>
    <w:rsid w:val="00FB650E"/>
    <w:rsid w:val="00FD3E74"/>
    <w:rsid w:val="00FE1700"/>
    <w:rsid w:val="00FE2879"/>
    <w:rsid w:val="00FE31A2"/>
    <w:rsid w:val="00FF0790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 w:uiPriority="99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FollowedHyperlink" w:locked="1"/>
    <w:lsdException w:name="Strong" w:locked="1" w:semiHidden="0" w:unhideWhenUsed="0" w:qFormat="1"/>
    <w:lsdException w:name="Emphasis" w:locked="1" w:semiHidden="0" w:unhideWhenUsed="0" w:qFormat="1"/>
    <w:lsdException w:name="No Lis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073F8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F073F8"/>
    <w:pPr>
      <w:keepNext/>
      <w:widowControl w:val="0"/>
      <w:tabs>
        <w:tab w:val="num" w:pos="0"/>
      </w:tabs>
      <w:spacing w:line="360" w:lineRule="auto"/>
      <w:ind w:firstLine="720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073F8"/>
    <w:rPr>
      <w:rFonts w:ascii="Times New Roman" w:hAnsi="Times New Roman"/>
      <w:color w:val="auto"/>
      <w:sz w:val="28"/>
      <w:lang w:val="uk-UA"/>
    </w:rPr>
  </w:style>
  <w:style w:type="character" w:customStyle="1" w:styleId="WW8Num2z0">
    <w:name w:val="WW8Num2z0"/>
    <w:rsid w:val="00F073F8"/>
    <w:rPr>
      <w:rFonts w:ascii="Wingdings" w:hAnsi="Wingdings"/>
      <w:lang w:val="uk-UA"/>
    </w:rPr>
  </w:style>
  <w:style w:type="character" w:customStyle="1" w:styleId="WW8Num2z1">
    <w:name w:val="WW8Num2z1"/>
    <w:rsid w:val="00F073F8"/>
    <w:rPr>
      <w:rFonts w:ascii="Courier New" w:hAnsi="Courier New"/>
    </w:rPr>
  </w:style>
  <w:style w:type="character" w:customStyle="1" w:styleId="WW8Num3z0">
    <w:name w:val="WW8Num3z0"/>
    <w:rsid w:val="00F073F8"/>
  </w:style>
  <w:style w:type="character" w:customStyle="1" w:styleId="WW8Num4z0">
    <w:name w:val="WW8Num4z0"/>
    <w:rsid w:val="00F073F8"/>
    <w:rPr>
      <w:lang w:val="uk-UA"/>
    </w:rPr>
  </w:style>
  <w:style w:type="character" w:customStyle="1" w:styleId="WW8Num6z0">
    <w:name w:val="WW8Num6z0"/>
    <w:rsid w:val="00F073F8"/>
    <w:rPr>
      <w:lang w:val="uk-UA"/>
    </w:rPr>
  </w:style>
  <w:style w:type="character" w:customStyle="1" w:styleId="WW8Num3z1">
    <w:name w:val="WW8Num3z1"/>
    <w:rsid w:val="00F073F8"/>
    <w:rPr>
      <w:sz w:val="28"/>
      <w:lang w:val="uk-UA"/>
    </w:rPr>
  </w:style>
  <w:style w:type="character" w:customStyle="1" w:styleId="WW8Num5z0">
    <w:name w:val="WW8Num5z0"/>
    <w:rsid w:val="00F073F8"/>
    <w:rPr>
      <w:rFonts w:ascii="Times New Roman" w:hAnsi="Times New Roman"/>
      <w:sz w:val="28"/>
      <w:lang w:val="uk-UA"/>
    </w:rPr>
  </w:style>
  <w:style w:type="character" w:customStyle="1" w:styleId="WW8Num7z0">
    <w:name w:val="WW8Num7z0"/>
    <w:rsid w:val="00F073F8"/>
    <w:rPr>
      <w:rFonts w:ascii="Times New Roman" w:hAnsi="Times New Roman"/>
      <w:color w:val="000000"/>
      <w:sz w:val="28"/>
      <w:lang w:val="uk-UA"/>
    </w:rPr>
  </w:style>
  <w:style w:type="character" w:customStyle="1" w:styleId="WW8Num8z0">
    <w:name w:val="WW8Num8z0"/>
    <w:rsid w:val="00F073F8"/>
  </w:style>
  <w:style w:type="character" w:customStyle="1" w:styleId="WW8Num8z1">
    <w:name w:val="WW8Num8z1"/>
    <w:rsid w:val="00F073F8"/>
  </w:style>
  <w:style w:type="character" w:customStyle="1" w:styleId="WW8Num8z2">
    <w:name w:val="WW8Num8z2"/>
    <w:rsid w:val="00F073F8"/>
  </w:style>
  <w:style w:type="character" w:customStyle="1" w:styleId="WW8Num8z3">
    <w:name w:val="WW8Num8z3"/>
    <w:rsid w:val="00F073F8"/>
  </w:style>
  <w:style w:type="character" w:customStyle="1" w:styleId="WW8Num9z0">
    <w:name w:val="WW8Num9z0"/>
    <w:rsid w:val="00F073F8"/>
  </w:style>
  <w:style w:type="character" w:customStyle="1" w:styleId="WW8Num12z1">
    <w:name w:val="WW8Num12z1"/>
    <w:rsid w:val="00F073F8"/>
  </w:style>
  <w:style w:type="character" w:customStyle="1" w:styleId="WW8Num15z0">
    <w:name w:val="WW8Num15z0"/>
    <w:rsid w:val="00F073F8"/>
    <w:rPr>
      <w:rFonts w:ascii="Times New Roman" w:hAnsi="Times New Roman"/>
    </w:rPr>
  </w:style>
  <w:style w:type="character" w:customStyle="1" w:styleId="WW8Num15z1">
    <w:name w:val="WW8Num15z1"/>
    <w:rsid w:val="00F073F8"/>
    <w:rPr>
      <w:rFonts w:ascii="Courier New" w:hAnsi="Courier New"/>
    </w:rPr>
  </w:style>
  <w:style w:type="character" w:customStyle="1" w:styleId="WW8Num15z2">
    <w:name w:val="WW8Num15z2"/>
    <w:rsid w:val="00F073F8"/>
    <w:rPr>
      <w:rFonts w:ascii="Wingdings" w:hAnsi="Wingdings"/>
    </w:rPr>
  </w:style>
  <w:style w:type="character" w:customStyle="1" w:styleId="WW8Num15z3">
    <w:name w:val="WW8Num15z3"/>
    <w:rsid w:val="00F073F8"/>
    <w:rPr>
      <w:rFonts w:ascii="Symbol" w:hAnsi="Symbol"/>
    </w:rPr>
  </w:style>
  <w:style w:type="character" w:customStyle="1" w:styleId="WW8Num16z0">
    <w:name w:val="WW8Num16z0"/>
    <w:rsid w:val="00F073F8"/>
    <w:rPr>
      <w:rFonts w:ascii="Times New Roman" w:eastAsia="Times New Roman" w:hAnsi="Times New Roman"/>
    </w:rPr>
  </w:style>
  <w:style w:type="character" w:customStyle="1" w:styleId="WW8Num16z1">
    <w:name w:val="WW8Num16z1"/>
    <w:rsid w:val="00F073F8"/>
    <w:rPr>
      <w:rFonts w:ascii="Courier New" w:hAnsi="Courier New"/>
    </w:rPr>
  </w:style>
  <w:style w:type="character" w:customStyle="1" w:styleId="WW8Num16z2">
    <w:name w:val="WW8Num16z2"/>
    <w:rsid w:val="00F073F8"/>
    <w:rPr>
      <w:rFonts w:ascii="Wingdings" w:hAnsi="Wingdings"/>
    </w:rPr>
  </w:style>
  <w:style w:type="character" w:customStyle="1" w:styleId="WW8Num16z3">
    <w:name w:val="WW8Num16z3"/>
    <w:rsid w:val="00F073F8"/>
    <w:rPr>
      <w:rFonts w:ascii="Symbol" w:hAnsi="Symbol"/>
    </w:rPr>
  </w:style>
  <w:style w:type="character" w:customStyle="1" w:styleId="20">
    <w:name w:val="Основной шрифт абзаца2"/>
    <w:rsid w:val="00F073F8"/>
  </w:style>
  <w:style w:type="character" w:customStyle="1" w:styleId="WW8Num1z1">
    <w:name w:val="WW8Num1z1"/>
    <w:rsid w:val="00F073F8"/>
  </w:style>
  <w:style w:type="character" w:customStyle="1" w:styleId="WW8Num1z2">
    <w:name w:val="WW8Num1z2"/>
    <w:rsid w:val="00F073F8"/>
  </w:style>
  <w:style w:type="character" w:customStyle="1" w:styleId="WW8Num1z3">
    <w:name w:val="WW8Num1z3"/>
    <w:rsid w:val="00F073F8"/>
  </w:style>
  <w:style w:type="character" w:customStyle="1" w:styleId="WW8Num1z4">
    <w:name w:val="WW8Num1z4"/>
    <w:rsid w:val="00F073F8"/>
  </w:style>
  <w:style w:type="character" w:customStyle="1" w:styleId="WW8Num1z5">
    <w:name w:val="WW8Num1z5"/>
    <w:rsid w:val="00F073F8"/>
  </w:style>
  <w:style w:type="character" w:customStyle="1" w:styleId="WW8Num1z6">
    <w:name w:val="WW8Num1z6"/>
    <w:rsid w:val="00F073F8"/>
  </w:style>
  <w:style w:type="character" w:customStyle="1" w:styleId="WW8Num1z7">
    <w:name w:val="WW8Num1z7"/>
    <w:rsid w:val="00F073F8"/>
  </w:style>
  <w:style w:type="character" w:customStyle="1" w:styleId="WW8Num1z8">
    <w:name w:val="WW8Num1z8"/>
    <w:rsid w:val="00F073F8"/>
  </w:style>
  <w:style w:type="character" w:customStyle="1" w:styleId="WW8Num3z2">
    <w:name w:val="WW8Num3z2"/>
    <w:rsid w:val="00F073F8"/>
  </w:style>
  <w:style w:type="character" w:customStyle="1" w:styleId="WW8Num3z3">
    <w:name w:val="WW8Num3z3"/>
    <w:rsid w:val="00F073F8"/>
  </w:style>
  <w:style w:type="character" w:customStyle="1" w:styleId="WW8Num3z4">
    <w:name w:val="WW8Num3z4"/>
    <w:rsid w:val="00F073F8"/>
  </w:style>
  <w:style w:type="character" w:customStyle="1" w:styleId="WW8Num3z5">
    <w:name w:val="WW8Num3z5"/>
    <w:rsid w:val="00F073F8"/>
  </w:style>
  <w:style w:type="character" w:customStyle="1" w:styleId="WW8Num3z6">
    <w:name w:val="WW8Num3z6"/>
    <w:rsid w:val="00F073F8"/>
  </w:style>
  <w:style w:type="character" w:customStyle="1" w:styleId="WW8Num3z7">
    <w:name w:val="WW8Num3z7"/>
    <w:rsid w:val="00F073F8"/>
  </w:style>
  <w:style w:type="character" w:customStyle="1" w:styleId="WW8Num3z8">
    <w:name w:val="WW8Num3z8"/>
    <w:rsid w:val="00F073F8"/>
  </w:style>
  <w:style w:type="character" w:customStyle="1" w:styleId="WW8Num7z1">
    <w:name w:val="WW8Num7z1"/>
    <w:rsid w:val="00F073F8"/>
  </w:style>
  <w:style w:type="character" w:customStyle="1" w:styleId="WW8Num7z2">
    <w:name w:val="WW8Num7z2"/>
    <w:rsid w:val="00F073F8"/>
  </w:style>
  <w:style w:type="character" w:customStyle="1" w:styleId="WW8Num7z3">
    <w:name w:val="WW8Num7z3"/>
    <w:rsid w:val="00F073F8"/>
  </w:style>
  <w:style w:type="character" w:customStyle="1" w:styleId="WW8Num7z4">
    <w:name w:val="WW8Num7z4"/>
    <w:rsid w:val="00F073F8"/>
  </w:style>
  <w:style w:type="character" w:customStyle="1" w:styleId="WW8Num7z5">
    <w:name w:val="WW8Num7z5"/>
    <w:rsid w:val="00F073F8"/>
  </w:style>
  <w:style w:type="character" w:customStyle="1" w:styleId="WW8Num7z6">
    <w:name w:val="WW8Num7z6"/>
    <w:rsid w:val="00F073F8"/>
  </w:style>
  <w:style w:type="character" w:customStyle="1" w:styleId="WW8Num7z7">
    <w:name w:val="WW8Num7z7"/>
    <w:rsid w:val="00F073F8"/>
  </w:style>
  <w:style w:type="character" w:customStyle="1" w:styleId="WW8Num7z8">
    <w:name w:val="WW8Num7z8"/>
    <w:rsid w:val="00F073F8"/>
  </w:style>
  <w:style w:type="character" w:customStyle="1" w:styleId="WW8Num8z4">
    <w:name w:val="WW8Num8z4"/>
    <w:rsid w:val="00F073F8"/>
  </w:style>
  <w:style w:type="character" w:customStyle="1" w:styleId="WW8Num8z5">
    <w:name w:val="WW8Num8z5"/>
    <w:rsid w:val="00F073F8"/>
  </w:style>
  <w:style w:type="character" w:customStyle="1" w:styleId="WW8Num8z6">
    <w:name w:val="WW8Num8z6"/>
    <w:rsid w:val="00F073F8"/>
  </w:style>
  <w:style w:type="character" w:customStyle="1" w:styleId="WW8Num8z7">
    <w:name w:val="WW8Num8z7"/>
    <w:rsid w:val="00F073F8"/>
  </w:style>
  <w:style w:type="character" w:customStyle="1" w:styleId="WW8Num8z8">
    <w:name w:val="WW8Num8z8"/>
    <w:rsid w:val="00F073F8"/>
  </w:style>
  <w:style w:type="character" w:customStyle="1" w:styleId="WW8Num9z1">
    <w:name w:val="WW8Num9z1"/>
    <w:rsid w:val="00F073F8"/>
  </w:style>
  <w:style w:type="character" w:customStyle="1" w:styleId="WW8Num9z2">
    <w:name w:val="WW8Num9z2"/>
    <w:rsid w:val="00F073F8"/>
  </w:style>
  <w:style w:type="character" w:customStyle="1" w:styleId="WW8Num9z3">
    <w:name w:val="WW8Num9z3"/>
    <w:rsid w:val="00F073F8"/>
  </w:style>
  <w:style w:type="character" w:customStyle="1" w:styleId="WW8Num9z4">
    <w:name w:val="WW8Num9z4"/>
    <w:rsid w:val="00F073F8"/>
  </w:style>
  <w:style w:type="character" w:customStyle="1" w:styleId="WW8Num9z5">
    <w:name w:val="WW8Num9z5"/>
    <w:rsid w:val="00F073F8"/>
  </w:style>
  <w:style w:type="character" w:customStyle="1" w:styleId="WW8Num9z6">
    <w:name w:val="WW8Num9z6"/>
    <w:rsid w:val="00F073F8"/>
  </w:style>
  <w:style w:type="character" w:customStyle="1" w:styleId="WW8Num9z7">
    <w:name w:val="WW8Num9z7"/>
    <w:rsid w:val="00F073F8"/>
  </w:style>
  <w:style w:type="character" w:customStyle="1" w:styleId="WW8Num9z8">
    <w:name w:val="WW8Num9z8"/>
    <w:rsid w:val="00F073F8"/>
  </w:style>
  <w:style w:type="character" w:customStyle="1" w:styleId="WW8Num10z0">
    <w:name w:val="WW8Num10z0"/>
    <w:rsid w:val="00F073F8"/>
    <w:rPr>
      <w:rFonts w:ascii="Symbol" w:hAnsi="Symbol"/>
    </w:rPr>
  </w:style>
  <w:style w:type="character" w:customStyle="1" w:styleId="WW8Num10z1">
    <w:name w:val="WW8Num10z1"/>
    <w:rsid w:val="00F073F8"/>
    <w:rPr>
      <w:rFonts w:ascii="Courier New" w:hAnsi="Courier New"/>
    </w:rPr>
  </w:style>
  <w:style w:type="character" w:customStyle="1" w:styleId="WW8Num10z2">
    <w:name w:val="WW8Num10z2"/>
    <w:rsid w:val="00F073F8"/>
    <w:rPr>
      <w:rFonts w:ascii="Wingdings" w:hAnsi="Wingdings"/>
    </w:rPr>
  </w:style>
  <w:style w:type="character" w:customStyle="1" w:styleId="WW8Num10z3">
    <w:name w:val="WW8Num10z3"/>
    <w:rsid w:val="00F073F8"/>
    <w:rPr>
      <w:rFonts w:ascii="Symbol" w:hAnsi="Symbol"/>
    </w:rPr>
  </w:style>
  <w:style w:type="character" w:customStyle="1" w:styleId="WW8Num10z4">
    <w:name w:val="WW8Num10z4"/>
    <w:rsid w:val="00F073F8"/>
  </w:style>
  <w:style w:type="character" w:customStyle="1" w:styleId="WW8Num10z5">
    <w:name w:val="WW8Num10z5"/>
    <w:rsid w:val="00F073F8"/>
  </w:style>
  <w:style w:type="character" w:customStyle="1" w:styleId="WW8Num10z6">
    <w:name w:val="WW8Num10z6"/>
    <w:rsid w:val="00F073F8"/>
  </w:style>
  <w:style w:type="character" w:customStyle="1" w:styleId="WW8Num10z7">
    <w:name w:val="WW8Num10z7"/>
    <w:rsid w:val="00F073F8"/>
  </w:style>
  <w:style w:type="character" w:customStyle="1" w:styleId="WW8Num10z8">
    <w:name w:val="WW8Num10z8"/>
    <w:rsid w:val="00F073F8"/>
  </w:style>
  <w:style w:type="character" w:customStyle="1" w:styleId="WW8Num2z3">
    <w:name w:val="WW8Num2z3"/>
    <w:rsid w:val="00F073F8"/>
    <w:rPr>
      <w:rFonts w:ascii="Symbol" w:hAnsi="Symbol"/>
    </w:rPr>
  </w:style>
  <w:style w:type="character" w:customStyle="1" w:styleId="WW8Num4z1">
    <w:name w:val="WW8Num4z1"/>
    <w:rsid w:val="00F073F8"/>
  </w:style>
  <w:style w:type="character" w:customStyle="1" w:styleId="WW8Num4z2">
    <w:name w:val="WW8Num4z2"/>
    <w:rsid w:val="00F073F8"/>
  </w:style>
  <w:style w:type="character" w:customStyle="1" w:styleId="WW8Num4z3">
    <w:name w:val="WW8Num4z3"/>
    <w:rsid w:val="00F073F8"/>
  </w:style>
  <w:style w:type="character" w:customStyle="1" w:styleId="WW8Num4z4">
    <w:name w:val="WW8Num4z4"/>
    <w:rsid w:val="00F073F8"/>
  </w:style>
  <w:style w:type="character" w:customStyle="1" w:styleId="WW8Num4z5">
    <w:name w:val="WW8Num4z5"/>
    <w:rsid w:val="00F073F8"/>
  </w:style>
  <w:style w:type="character" w:customStyle="1" w:styleId="WW8Num4z6">
    <w:name w:val="WW8Num4z6"/>
    <w:rsid w:val="00F073F8"/>
  </w:style>
  <w:style w:type="character" w:customStyle="1" w:styleId="WW8Num4z7">
    <w:name w:val="WW8Num4z7"/>
    <w:rsid w:val="00F073F8"/>
  </w:style>
  <w:style w:type="character" w:customStyle="1" w:styleId="WW8Num4z8">
    <w:name w:val="WW8Num4z8"/>
    <w:rsid w:val="00F073F8"/>
  </w:style>
  <w:style w:type="character" w:customStyle="1" w:styleId="WW8Num5z1">
    <w:name w:val="WW8Num5z1"/>
    <w:rsid w:val="00F073F8"/>
    <w:rPr>
      <w:sz w:val="28"/>
      <w:lang w:val="uk-UA"/>
    </w:rPr>
  </w:style>
  <w:style w:type="character" w:customStyle="1" w:styleId="WW8Num5z2">
    <w:name w:val="WW8Num5z2"/>
    <w:rsid w:val="00F073F8"/>
  </w:style>
  <w:style w:type="character" w:customStyle="1" w:styleId="WW8Num5z3">
    <w:name w:val="WW8Num5z3"/>
    <w:rsid w:val="00F073F8"/>
  </w:style>
  <w:style w:type="character" w:customStyle="1" w:styleId="WW8Num5z4">
    <w:name w:val="WW8Num5z4"/>
    <w:rsid w:val="00F073F8"/>
  </w:style>
  <w:style w:type="character" w:customStyle="1" w:styleId="WW8Num5z5">
    <w:name w:val="WW8Num5z5"/>
    <w:rsid w:val="00F073F8"/>
  </w:style>
  <w:style w:type="character" w:customStyle="1" w:styleId="WW8Num5z6">
    <w:name w:val="WW8Num5z6"/>
    <w:rsid w:val="00F073F8"/>
  </w:style>
  <w:style w:type="character" w:customStyle="1" w:styleId="WW8Num5z7">
    <w:name w:val="WW8Num5z7"/>
    <w:rsid w:val="00F073F8"/>
  </w:style>
  <w:style w:type="character" w:customStyle="1" w:styleId="WW8Num5z8">
    <w:name w:val="WW8Num5z8"/>
    <w:rsid w:val="00F073F8"/>
  </w:style>
  <w:style w:type="character" w:customStyle="1" w:styleId="WW8Num6z1">
    <w:name w:val="WW8Num6z1"/>
    <w:rsid w:val="00F073F8"/>
    <w:rPr>
      <w:rFonts w:ascii="Times New Roman" w:hAnsi="Times New Roman"/>
    </w:rPr>
  </w:style>
  <w:style w:type="character" w:customStyle="1" w:styleId="WW8Num6z2">
    <w:name w:val="WW8Num6z2"/>
    <w:rsid w:val="00F073F8"/>
  </w:style>
  <w:style w:type="character" w:customStyle="1" w:styleId="WW8Num6z3">
    <w:name w:val="WW8Num6z3"/>
    <w:rsid w:val="00F073F8"/>
  </w:style>
  <w:style w:type="character" w:customStyle="1" w:styleId="WW8Num6z4">
    <w:name w:val="WW8Num6z4"/>
    <w:rsid w:val="00F073F8"/>
  </w:style>
  <w:style w:type="character" w:customStyle="1" w:styleId="WW8Num6z5">
    <w:name w:val="WW8Num6z5"/>
    <w:rsid w:val="00F073F8"/>
  </w:style>
  <w:style w:type="character" w:customStyle="1" w:styleId="WW8Num6z6">
    <w:name w:val="WW8Num6z6"/>
    <w:rsid w:val="00F073F8"/>
  </w:style>
  <w:style w:type="character" w:customStyle="1" w:styleId="WW8Num6z7">
    <w:name w:val="WW8Num6z7"/>
    <w:rsid w:val="00F073F8"/>
  </w:style>
  <w:style w:type="character" w:customStyle="1" w:styleId="WW8Num6z8">
    <w:name w:val="WW8Num6z8"/>
    <w:rsid w:val="00F073F8"/>
  </w:style>
  <w:style w:type="character" w:customStyle="1" w:styleId="WW8Num11z0">
    <w:name w:val="WW8Num11z0"/>
    <w:rsid w:val="00F073F8"/>
  </w:style>
  <w:style w:type="character" w:customStyle="1" w:styleId="WW8Num12z0">
    <w:name w:val="WW8Num12z0"/>
    <w:rsid w:val="00F073F8"/>
    <w:rPr>
      <w:rFonts w:ascii="Times New Roman" w:hAnsi="Times New Roman"/>
    </w:rPr>
  </w:style>
  <w:style w:type="character" w:customStyle="1" w:styleId="WW8Num12z2">
    <w:name w:val="WW8Num12z2"/>
    <w:rsid w:val="00F073F8"/>
  </w:style>
  <w:style w:type="character" w:customStyle="1" w:styleId="WW8Num12z3">
    <w:name w:val="WW8Num12z3"/>
    <w:rsid w:val="00F073F8"/>
  </w:style>
  <w:style w:type="character" w:customStyle="1" w:styleId="WW8Num12z4">
    <w:name w:val="WW8Num12z4"/>
    <w:rsid w:val="00F073F8"/>
  </w:style>
  <w:style w:type="character" w:customStyle="1" w:styleId="WW8Num12z5">
    <w:name w:val="WW8Num12z5"/>
    <w:rsid w:val="00F073F8"/>
  </w:style>
  <w:style w:type="character" w:customStyle="1" w:styleId="WW8Num12z6">
    <w:name w:val="WW8Num12z6"/>
    <w:rsid w:val="00F073F8"/>
  </w:style>
  <w:style w:type="character" w:customStyle="1" w:styleId="WW8Num12z7">
    <w:name w:val="WW8Num12z7"/>
    <w:rsid w:val="00F073F8"/>
  </w:style>
  <w:style w:type="character" w:customStyle="1" w:styleId="WW8Num12z8">
    <w:name w:val="WW8Num12z8"/>
    <w:rsid w:val="00F073F8"/>
  </w:style>
  <w:style w:type="character" w:customStyle="1" w:styleId="WW8Num13z0">
    <w:name w:val="WW8Num13z0"/>
    <w:rsid w:val="00F073F8"/>
  </w:style>
  <w:style w:type="character" w:customStyle="1" w:styleId="WW8Num13z1">
    <w:name w:val="WW8Num13z1"/>
    <w:rsid w:val="00F073F8"/>
  </w:style>
  <w:style w:type="character" w:customStyle="1" w:styleId="WW8Num13z2">
    <w:name w:val="WW8Num13z2"/>
    <w:rsid w:val="00F073F8"/>
  </w:style>
  <w:style w:type="character" w:customStyle="1" w:styleId="WW8Num13z3">
    <w:name w:val="WW8Num13z3"/>
    <w:rsid w:val="00F073F8"/>
  </w:style>
  <w:style w:type="character" w:customStyle="1" w:styleId="WW8Num13z4">
    <w:name w:val="WW8Num13z4"/>
    <w:rsid w:val="00F073F8"/>
  </w:style>
  <w:style w:type="character" w:customStyle="1" w:styleId="WW8Num13z5">
    <w:name w:val="WW8Num13z5"/>
    <w:rsid w:val="00F073F8"/>
  </w:style>
  <w:style w:type="character" w:customStyle="1" w:styleId="WW8Num13z6">
    <w:name w:val="WW8Num13z6"/>
    <w:rsid w:val="00F073F8"/>
  </w:style>
  <w:style w:type="character" w:customStyle="1" w:styleId="WW8Num13z7">
    <w:name w:val="WW8Num13z7"/>
    <w:rsid w:val="00F073F8"/>
  </w:style>
  <w:style w:type="character" w:customStyle="1" w:styleId="WW8Num13z8">
    <w:name w:val="WW8Num13z8"/>
    <w:rsid w:val="00F073F8"/>
  </w:style>
  <w:style w:type="character" w:customStyle="1" w:styleId="WW8Num14z0">
    <w:name w:val="WW8Num14z0"/>
    <w:rsid w:val="00F073F8"/>
  </w:style>
  <w:style w:type="character" w:customStyle="1" w:styleId="WW8Num14z1">
    <w:name w:val="WW8Num14z1"/>
    <w:rsid w:val="00F073F8"/>
  </w:style>
  <w:style w:type="character" w:customStyle="1" w:styleId="WW8Num14z2">
    <w:name w:val="WW8Num14z2"/>
    <w:rsid w:val="00F073F8"/>
  </w:style>
  <w:style w:type="character" w:customStyle="1" w:styleId="WW8Num14z3">
    <w:name w:val="WW8Num14z3"/>
    <w:rsid w:val="00F073F8"/>
  </w:style>
  <w:style w:type="character" w:customStyle="1" w:styleId="WW8Num14z4">
    <w:name w:val="WW8Num14z4"/>
    <w:rsid w:val="00F073F8"/>
  </w:style>
  <w:style w:type="character" w:customStyle="1" w:styleId="WW8Num14z5">
    <w:name w:val="WW8Num14z5"/>
    <w:rsid w:val="00F073F8"/>
  </w:style>
  <w:style w:type="character" w:customStyle="1" w:styleId="WW8Num14z6">
    <w:name w:val="WW8Num14z6"/>
    <w:rsid w:val="00F073F8"/>
  </w:style>
  <w:style w:type="character" w:customStyle="1" w:styleId="WW8Num14z7">
    <w:name w:val="WW8Num14z7"/>
    <w:rsid w:val="00F073F8"/>
  </w:style>
  <w:style w:type="character" w:customStyle="1" w:styleId="WW8Num14z8">
    <w:name w:val="WW8Num14z8"/>
    <w:rsid w:val="00F073F8"/>
  </w:style>
  <w:style w:type="character" w:customStyle="1" w:styleId="WW8Num17z0">
    <w:name w:val="WW8Num17z0"/>
    <w:rsid w:val="00F073F8"/>
  </w:style>
  <w:style w:type="character" w:customStyle="1" w:styleId="WW8Num17z1">
    <w:name w:val="WW8Num17z1"/>
    <w:rsid w:val="00F073F8"/>
  </w:style>
  <w:style w:type="character" w:customStyle="1" w:styleId="WW8Num17z2">
    <w:name w:val="WW8Num17z2"/>
    <w:rsid w:val="00F073F8"/>
  </w:style>
  <w:style w:type="character" w:customStyle="1" w:styleId="WW8Num17z3">
    <w:name w:val="WW8Num17z3"/>
    <w:rsid w:val="00F073F8"/>
  </w:style>
  <w:style w:type="character" w:customStyle="1" w:styleId="WW8Num17z4">
    <w:name w:val="WW8Num17z4"/>
    <w:rsid w:val="00F073F8"/>
  </w:style>
  <w:style w:type="character" w:customStyle="1" w:styleId="WW8Num17z5">
    <w:name w:val="WW8Num17z5"/>
    <w:rsid w:val="00F073F8"/>
  </w:style>
  <w:style w:type="character" w:customStyle="1" w:styleId="WW8Num17z6">
    <w:name w:val="WW8Num17z6"/>
    <w:rsid w:val="00F073F8"/>
  </w:style>
  <w:style w:type="character" w:customStyle="1" w:styleId="WW8Num17z7">
    <w:name w:val="WW8Num17z7"/>
    <w:rsid w:val="00F073F8"/>
  </w:style>
  <w:style w:type="character" w:customStyle="1" w:styleId="WW8Num17z8">
    <w:name w:val="WW8Num17z8"/>
    <w:rsid w:val="00F073F8"/>
  </w:style>
  <w:style w:type="character" w:customStyle="1" w:styleId="WW8Num18z0">
    <w:name w:val="WW8Num18z0"/>
    <w:rsid w:val="00F073F8"/>
    <w:rPr>
      <w:rFonts w:ascii="Symbol" w:hAnsi="Symbol"/>
    </w:rPr>
  </w:style>
  <w:style w:type="character" w:customStyle="1" w:styleId="WW8Num18z1">
    <w:name w:val="WW8Num18z1"/>
    <w:rsid w:val="00F073F8"/>
    <w:rPr>
      <w:rFonts w:ascii="Courier New" w:hAnsi="Courier New"/>
    </w:rPr>
  </w:style>
  <w:style w:type="character" w:customStyle="1" w:styleId="WW8Num18z2">
    <w:name w:val="WW8Num18z2"/>
    <w:rsid w:val="00F073F8"/>
    <w:rPr>
      <w:rFonts w:ascii="Wingdings" w:hAnsi="Wingdings"/>
    </w:rPr>
  </w:style>
  <w:style w:type="character" w:customStyle="1" w:styleId="WW8Num18z3">
    <w:name w:val="WW8Num18z3"/>
    <w:rsid w:val="00F073F8"/>
    <w:rPr>
      <w:rFonts w:ascii="Symbol" w:hAnsi="Symbol"/>
    </w:rPr>
  </w:style>
  <w:style w:type="character" w:customStyle="1" w:styleId="WW8Num19z0">
    <w:name w:val="WW8Num19z0"/>
    <w:rsid w:val="00F073F8"/>
    <w:rPr>
      <w:b/>
      <w:sz w:val="28"/>
      <w:lang w:val="uk-UA"/>
    </w:rPr>
  </w:style>
  <w:style w:type="character" w:customStyle="1" w:styleId="WW8Num19z1">
    <w:name w:val="WW8Num19z1"/>
    <w:rsid w:val="00F073F8"/>
  </w:style>
  <w:style w:type="character" w:customStyle="1" w:styleId="WW8Num19z2">
    <w:name w:val="WW8Num19z2"/>
    <w:rsid w:val="00F073F8"/>
  </w:style>
  <w:style w:type="character" w:customStyle="1" w:styleId="WW8Num19z3">
    <w:name w:val="WW8Num19z3"/>
    <w:rsid w:val="00F073F8"/>
  </w:style>
  <w:style w:type="character" w:customStyle="1" w:styleId="WW8Num19z4">
    <w:name w:val="WW8Num19z4"/>
    <w:rsid w:val="00F073F8"/>
  </w:style>
  <w:style w:type="character" w:customStyle="1" w:styleId="WW8Num19z5">
    <w:name w:val="WW8Num19z5"/>
    <w:rsid w:val="00F073F8"/>
  </w:style>
  <w:style w:type="character" w:customStyle="1" w:styleId="WW8Num19z6">
    <w:name w:val="WW8Num19z6"/>
    <w:rsid w:val="00F073F8"/>
  </w:style>
  <w:style w:type="character" w:customStyle="1" w:styleId="WW8Num19z7">
    <w:name w:val="WW8Num19z7"/>
    <w:rsid w:val="00F073F8"/>
  </w:style>
  <w:style w:type="character" w:customStyle="1" w:styleId="WW8Num19z8">
    <w:name w:val="WW8Num19z8"/>
    <w:rsid w:val="00F073F8"/>
  </w:style>
  <w:style w:type="character" w:customStyle="1" w:styleId="WW8Num20z0">
    <w:name w:val="WW8Num20z0"/>
    <w:rsid w:val="00F073F8"/>
  </w:style>
  <w:style w:type="character" w:customStyle="1" w:styleId="WW8Num20z1">
    <w:name w:val="WW8Num20z1"/>
    <w:rsid w:val="00F073F8"/>
  </w:style>
  <w:style w:type="character" w:customStyle="1" w:styleId="WW8Num20z2">
    <w:name w:val="WW8Num20z2"/>
    <w:rsid w:val="00F073F8"/>
  </w:style>
  <w:style w:type="character" w:customStyle="1" w:styleId="WW8Num20z3">
    <w:name w:val="WW8Num20z3"/>
    <w:rsid w:val="00F073F8"/>
  </w:style>
  <w:style w:type="character" w:customStyle="1" w:styleId="WW8Num20z4">
    <w:name w:val="WW8Num20z4"/>
    <w:rsid w:val="00F073F8"/>
  </w:style>
  <w:style w:type="character" w:customStyle="1" w:styleId="WW8Num20z5">
    <w:name w:val="WW8Num20z5"/>
    <w:rsid w:val="00F073F8"/>
  </w:style>
  <w:style w:type="character" w:customStyle="1" w:styleId="WW8Num20z6">
    <w:name w:val="WW8Num20z6"/>
    <w:rsid w:val="00F073F8"/>
  </w:style>
  <w:style w:type="character" w:customStyle="1" w:styleId="WW8Num20z7">
    <w:name w:val="WW8Num20z7"/>
    <w:rsid w:val="00F073F8"/>
  </w:style>
  <w:style w:type="character" w:customStyle="1" w:styleId="WW8Num20z8">
    <w:name w:val="WW8Num20z8"/>
    <w:rsid w:val="00F073F8"/>
  </w:style>
  <w:style w:type="character" w:customStyle="1" w:styleId="WW8Num21z0">
    <w:name w:val="WW8Num21z0"/>
    <w:rsid w:val="00F073F8"/>
    <w:rPr>
      <w:rFonts w:ascii="Times New Roman" w:hAnsi="Times New Roman"/>
    </w:rPr>
  </w:style>
  <w:style w:type="character" w:customStyle="1" w:styleId="WW8Num21z2">
    <w:name w:val="WW8Num21z2"/>
    <w:rsid w:val="00F073F8"/>
    <w:rPr>
      <w:rFonts w:ascii="Wingdings" w:hAnsi="Wingdings"/>
    </w:rPr>
  </w:style>
  <w:style w:type="character" w:customStyle="1" w:styleId="WW8Num21z3">
    <w:name w:val="WW8Num21z3"/>
    <w:rsid w:val="00F073F8"/>
    <w:rPr>
      <w:rFonts w:ascii="Symbol" w:hAnsi="Symbol"/>
    </w:rPr>
  </w:style>
  <w:style w:type="character" w:customStyle="1" w:styleId="WW8Num21z4">
    <w:name w:val="WW8Num21z4"/>
    <w:rsid w:val="00F073F8"/>
    <w:rPr>
      <w:rFonts w:ascii="Courier New" w:hAnsi="Courier New"/>
    </w:rPr>
  </w:style>
  <w:style w:type="character" w:customStyle="1" w:styleId="WW8Num22z0">
    <w:name w:val="WW8Num22z0"/>
    <w:rsid w:val="00F073F8"/>
    <w:rPr>
      <w:rFonts w:ascii="Times New Roman" w:hAnsi="Times New Roman"/>
    </w:rPr>
  </w:style>
  <w:style w:type="character" w:customStyle="1" w:styleId="WW8Num22z1">
    <w:name w:val="WW8Num22z1"/>
    <w:rsid w:val="00F073F8"/>
    <w:rPr>
      <w:rFonts w:ascii="Courier New" w:hAnsi="Courier New"/>
    </w:rPr>
  </w:style>
  <w:style w:type="character" w:customStyle="1" w:styleId="WW8Num22z2">
    <w:name w:val="WW8Num22z2"/>
    <w:rsid w:val="00F073F8"/>
    <w:rPr>
      <w:rFonts w:ascii="Wingdings" w:hAnsi="Wingdings"/>
    </w:rPr>
  </w:style>
  <w:style w:type="character" w:customStyle="1" w:styleId="WW8Num22z3">
    <w:name w:val="WW8Num22z3"/>
    <w:rsid w:val="00F073F8"/>
    <w:rPr>
      <w:rFonts w:ascii="Symbol" w:hAnsi="Symbol"/>
    </w:rPr>
  </w:style>
  <w:style w:type="character" w:customStyle="1" w:styleId="WW8Num23z0">
    <w:name w:val="WW8Num23z0"/>
    <w:rsid w:val="00F073F8"/>
  </w:style>
  <w:style w:type="character" w:customStyle="1" w:styleId="WW8Num23z1">
    <w:name w:val="WW8Num23z1"/>
    <w:rsid w:val="00F073F8"/>
  </w:style>
  <w:style w:type="character" w:customStyle="1" w:styleId="WW8Num23z2">
    <w:name w:val="WW8Num23z2"/>
    <w:rsid w:val="00F073F8"/>
  </w:style>
  <w:style w:type="character" w:customStyle="1" w:styleId="WW8Num23z3">
    <w:name w:val="WW8Num23z3"/>
    <w:rsid w:val="00F073F8"/>
  </w:style>
  <w:style w:type="character" w:customStyle="1" w:styleId="WW8Num23z4">
    <w:name w:val="WW8Num23z4"/>
    <w:rsid w:val="00F073F8"/>
  </w:style>
  <w:style w:type="character" w:customStyle="1" w:styleId="WW8Num23z5">
    <w:name w:val="WW8Num23z5"/>
    <w:rsid w:val="00F073F8"/>
  </w:style>
  <w:style w:type="character" w:customStyle="1" w:styleId="WW8Num23z6">
    <w:name w:val="WW8Num23z6"/>
    <w:rsid w:val="00F073F8"/>
  </w:style>
  <w:style w:type="character" w:customStyle="1" w:styleId="WW8Num23z7">
    <w:name w:val="WW8Num23z7"/>
    <w:rsid w:val="00F073F8"/>
  </w:style>
  <w:style w:type="character" w:customStyle="1" w:styleId="WW8Num23z8">
    <w:name w:val="WW8Num23z8"/>
    <w:rsid w:val="00F073F8"/>
  </w:style>
  <w:style w:type="character" w:customStyle="1" w:styleId="WW8Num24z0">
    <w:name w:val="WW8Num24z0"/>
    <w:rsid w:val="00F073F8"/>
  </w:style>
  <w:style w:type="character" w:customStyle="1" w:styleId="WW8Num24z1">
    <w:name w:val="WW8Num24z1"/>
    <w:rsid w:val="00F073F8"/>
  </w:style>
  <w:style w:type="character" w:customStyle="1" w:styleId="WW8Num24z2">
    <w:name w:val="WW8Num24z2"/>
    <w:rsid w:val="00F073F8"/>
  </w:style>
  <w:style w:type="character" w:customStyle="1" w:styleId="WW8Num24z3">
    <w:name w:val="WW8Num24z3"/>
    <w:rsid w:val="00F073F8"/>
  </w:style>
  <w:style w:type="character" w:customStyle="1" w:styleId="WW8Num24z4">
    <w:name w:val="WW8Num24z4"/>
    <w:rsid w:val="00F073F8"/>
  </w:style>
  <w:style w:type="character" w:customStyle="1" w:styleId="WW8Num24z5">
    <w:name w:val="WW8Num24z5"/>
    <w:rsid w:val="00F073F8"/>
  </w:style>
  <w:style w:type="character" w:customStyle="1" w:styleId="WW8Num24z6">
    <w:name w:val="WW8Num24z6"/>
    <w:rsid w:val="00F073F8"/>
  </w:style>
  <w:style w:type="character" w:customStyle="1" w:styleId="WW8Num24z7">
    <w:name w:val="WW8Num24z7"/>
    <w:rsid w:val="00F073F8"/>
  </w:style>
  <w:style w:type="character" w:customStyle="1" w:styleId="WW8Num24z8">
    <w:name w:val="WW8Num24z8"/>
    <w:rsid w:val="00F073F8"/>
  </w:style>
  <w:style w:type="character" w:customStyle="1" w:styleId="WW8Num25z0">
    <w:name w:val="WW8Num25z0"/>
    <w:rsid w:val="00F073F8"/>
    <w:rPr>
      <w:rFonts w:ascii="Times New Roman" w:hAnsi="Times New Roman"/>
    </w:rPr>
  </w:style>
  <w:style w:type="character" w:customStyle="1" w:styleId="WW8Num25z1">
    <w:name w:val="WW8Num25z1"/>
    <w:rsid w:val="00F073F8"/>
  </w:style>
  <w:style w:type="character" w:customStyle="1" w:styleId="WW8Num25z2">
    <w:name w:val="WW8Num25z2"/>
    <w:rsid w:val="00F073F8"/>
  </w:style>
  <w:style w:type="character" w:customStyle="1" w:styleId="WW8Num25z3">
    <w:name w:val="WW8Num25z3"/>
    <w:rsid w:val="00F073F8"/>
  </w:style>
  <w:style w:type="character" w:customStyle="1" w:styleId="WW8Num25z4">
    <w:name w:val="WW8Num25z4"/>
    <w:rsid w:val="00F073F8"/>
  </w:style>
  <w:style w:type="character" w:customStyle="1" w:styleId="WW8Num25z5">
    <w:name w:val="WW8Num25z5"/>
    <w:rsid w:val="00F073F8"/>
  </w:style>
  <w:style w:type="character" w:customStyle="1" w:styleId="WW8Num25z6">
    <w:name w:val="WW8Num25z6"/>
    <w:rsid w:val="00F073F8"/>
  </w:style>
  <w:style w:type="character" w:customStyle="1" w:styleId="WW8Num25z7">
    <w:name w:val="WW8Num25z7"/>
    <w:rsid w:val="00F073F8"/>
  </w:style>
  <w:style w:type="character" w:customStyle="1" w:styleId="WW8Num25z8">
    <w:name w:val="WW8Num25z8"/>
    <w:rsid w:val="00F073F8"/>
  </w:style>
  <w:style w:type="character" w:customStyle="1" w:styleId="WW8Num26z0">
    <w:name w:val="WW8Num26z0"/>
    <w:rsid w:val="00F073F8"/>
    <w:rPr>
      <w:rFonts w:ascii="Times New Roman" w:hAnsi="Times New Roman"/>
    </w:rPr>
  </w:style>
  <w:style w:type="character" w:customStyle="1" w:styleId="WW8Num26z1">
    <w:name w:val="WW8Num26z1"/>
    <w:rsid w:val="00F073F8"/>
  </w:style>
  <w:style w:type="character" w:customStyle="1" w:styleId="WW8Num26z2">
    <w:name w:val="WW8Num26z2"/>
    <w:rsid w:val="00F073F8"/>
  </w:style>
  <w:style w:type="character" w:customStyle="1" w:styleId="WW8Num26z3">
    <w:name w:val="WW8Num26z3"/>
    <w:rsid w:val="00F073F8"/>
  </w:style>
  <w:style w:type="character" w:customStyle="1" w:styleId="WW8Num26z4">
    <w:name w:val="WW8Num26z4"/>
    <w:rsid w:val="00F073F8"/>
  </w:style>
  <w:style w:type="character" w:customStyle="1" w:styleId="WW8Num26z5">
    <w:name w:val="WW8Num26z5"/>
    <w:rsid w:val="00F073F8"/>
  </w:style>
  <w:style w:type="character" w:customStyle="1" w:styleId="WW8Num26z6">
    <w:name w:val="WW8Num26z6"/>
    <w:rsid w:val="00F073F8"/>
  </w:style>
  <w:style w:type="character" w:customStyle="1" w:styleId="WW8Num26z7">
    <w:name w:val="WW8Num26z7"/>
    <w:rsid w:val="00F073F8"/>
  </w:style>
  <w:style w:type="character" w:customStyle="1" w:styleId="WW8Num26z8">
    <w:name w:val="WW8Num26z8"/>
    <w:rsid w:val="00F073F8"/>
  </w:style>
  <w:style w:type="character" w:customStyle="1" w:styleId="10">
    <w:name w:val="Основной шрифт абзаца1"/>
    <w:rsid w:val="00F073F8"/>
  </w:style>
  <w:style w:type="character" w:styleId="a3">
    <w:name w:val="page number"/>
    <w:rsid w:val="00F073F8"/>
    <w:rPr>
      <w:rFonts w:cs="Times New Roman"/>
    </w:rPr>
  </w:style>
  <w:style w:type="character" w:styleId="a4">
    <w:name w:val="Hyperlink"/>
    <w:rsid w:val="00F073F8"/>
    <w:rPr>
      <w:color w:val="0000FF"/>
      <w:u w:val="single"/>
    </w:rPr>
  </w:style>
  <w:style w:type="character" w:customStyle="1" w:styleId="a5">
    <w:name w:val="Символ нумерации"/>
    <w:rsid w:val="00F073F8"/>
  </w:style>
  <w:style w:type="character" w:customStyle="1" w:styleId="a6">
    <w:name w:val="Маркеры списка"/>
    <w:rsid w:val="00F073F8"/>
    <w:rPr>
      <w:rFonts w:ascii="OpenSymbol" w:eastAsia="Times New Roman" w:hAnsi="OpenSymbol"/>
    </w:rPr>
  </w:style>
  <w:style w:type="character" w:styleId="a7">
    <w:name w:val="Strong"/>
    <w:qFormat/>
    <w:rsid w:val="00F073F8"/>
    <w:rPr>
      <w:b/>
    </w:rPr>
  </w:style>
  <w:style w:type="character" w:customStyle="1" w:styleId="NumberingSymbols">
    <w:name w:val="Numbering Symbols"/>
    <w:rsid w:val="00F073F8"/>
  </w:style>
  <w:style w:type="paragraph" w:customStyle="1" w:styleId="Heading">
    <w:name w:val="Heading"/>
    <w:basedOn w:val="a"/>
    <w:next w:val="a8"/>
    <w:rsid w:val="00F073F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link w:val="a9"/>
    <w:rsid w:val="00F073F8"/>
    <w:pPr>
      <w:spacing w:after="120"/>
    </w:pPr>
    <w:rPr>
      <w:szCs w:val="20"/>
    </w:rPr>
  </w:style>
  <w:style w:type="character" w:customStyle="1" w:styleId="a9">
    <w:name w:val="Основной текст Знак"/>
    <w:link w:val="a8"/>
    <w:locked/>
    <w:rsid w:val="00F57264"/>
    <w:rPr>
      <w:sz w:val="24"/>
      <w:lang w:eastAsia="ar-SA" w:bidi="ar-SA"/>
    </w:rPr>
  </w:style>
  <w:style w:type="paragraph" w:styleId="aa">
    <w:name w:val="List"/>
    <w:basedOn w:val="a8"/>
    <w:rsid w:val="00F073F8"/>
    <w:rPr>
      <w:rFonts w:cs="Mangal"/>
    </w:rPr>
  </w:style>
  <w:style w:type="paragraph" w:customStyle="1" w:styleId="Caption1">
    <w:name w:val="Caption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073F8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F073F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073F8"/>
    <w:pPr>
      <w:suppressLineNumbers/>
    </w:pPr>
    <w:rPr>
      <w:rFonts w:cs="Mangal"/>
    </w:rPr>
  </w:style>
  <w:style w:type="paragraph" w:styleId="ac">
    <w:name w:val="Body Text Indent"/>
    <w:basedOn w:val="a"/>
    <w:rsid w:val="00F073F8"/>
    <w:pPr>
      <w:ind w:firstLine="567"/>
    </w:pPr>
    <w:rPr>
      <w:sz w:val="28"/>
      <w:lang w:val="uk-UA"/>
    </w:rPr>
  </w:style>
  <w:style w:type="paragraph" w:styleId="ad">
    <w:name w:val="header"/>
    <w:basedOn w:val="a"/>
    <w:link w:val="ae"/>
    <w:uiPriority w:val="99"/>
    <w:rsid w:val="00F073F8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link w:val="ad"/>
    <w:uiPriority w:val="99"/>
    <w:locked/>
    <w:rsid w:val="00293904"/>
    <w:rPr>
      <w:sz w:val="24"/>
      <w:lang w:eastAsia="ar-SA" w:bidi="ar-SA"/>
    </w:rPr>
  </w:style>
  <w:style w:type="paragraph" w:customStyle="1" w:styleId="13">
    <w:name w:val="Заголовок1"/>
    <w:basedOn w:val="a"/>
    <w:next w:val="af"/>
    <w:rsid w:val="00F073F8"/>
    <w:pPr>
      <w:spacing w:line="360" w:lineRule="auto"/>
      <w:jc w:val="center"/>
    </w:pPr>
    <w:rPr>
      <w:caps/>
      <w:sz w:val="32"/>
      <w:lang w:val="uk-UA"/>
    </w:rPr>
  </w:style>
  <w:style w:type="paragraph" w:styleId="af">
    <w:name w:val="Subtitle"/>
    <w:basedOn w:val="a"/>
    <w:next w:val="a8"/>
    <w:qFormat/>
    <w:rsid w:val="00F073F8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F073F8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F073F8"/>
    <w:pPr>
      <w:spacing w:after="120"/>
    </w:pPr>
    <w:rPr>
      <w:sz w:val="16"/>
      <w:szCs w:val="16"/>
    </w:rPr>
  </w:style>
  <w:style w:type="paragraph" w:customStyle="1" w:styleId="af0">
    <w:name w:val="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styleId="af2">
    <w:name w:val="footer"/>
    <w:basedOn w:val="a"/>
    <w:link w:val="af3"/>
    <w:rsid w:val="00F073F8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locked/>
    <w:rsid w:val="00897E0C"/>
    <w:rPr>
      <w:sz w:val="24"/>
      <w:lang w:eastAsia="ar-SA" w:bidi="ar-SA"/>
    </w:rPr>
  </w:style>
  <w:style w:type="paragraph" w:customStyle="1" w:styleId="WW-">
    <w:name w:val="WW-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styleId="af4">
    <w:name w:val="Balloon Text"/>
    <w:basedOn w:val="a"/>
    <w:link w:val="af5"/>
    <w:rsid w:val="00F073F8"/>
    <w:rPr>
      <w:rFonts w:ascii="Tahoma" w:hAnsi="Tahoma"/>
      <w:sz w:val="16"/>
      <w:szCs w:val="20"/>
    </w:rPr>
  </w:style>
  <w:style w:type="character" w:customStyle="1" w:styleId="af5">
    <w:name w:val="Текст выноски Знак"/>
    <w:link w:val="af4"/>
    <w:locked/>
    <w:rsid w:val="00053896"/>
    <w:rPr>
      <w:rFonts w:ascii="Tahoma" w:hAnsi="Tahoma"/>
      <w:sz w:val="16"/>
      <w:lang w:eastAsia="ar-SA" w:bidi="ar-SA"/>
    </w:rPr>
  </w:style>
  <w:style w:type="paragraph" w:styleId="af6">
    <w:name w:val="Normal (Web)"/>
    <w:basedOn w:val="a"/>
    <w:rsid w:val="00F073F8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af7">
    <w:name w:val="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8">
    <w:name w:val="Абзац списка1"/>
    <w:basedOn w:val="a"/>
    <w:rsid w:val="00F073F8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F073F8"/>
    <w:pPr>
      <w:suppressLineNumbers/>
    </w:pPr>
  </w:style>
  <w:style w:type="paragraph" w:customStyle="1" w:styleId="af9">
    <w:name w:val="Заголовок таблицы"/>
    <w:basedOn w:val="af8"/>
    <w:rsid w:val="00F073F8"/>
    <w:pPr>
      <w:jc w:val="center"/>
    </w:pPr>
    <w:rPr>
      <w:b/>
      <w:bCs/>
    </w:rPr>
  </w:style>
  <w:style w:type="paragraph" w:customStyle="1" w:styleId="afa">
    <w:name w:val="Содержимое врезки"/>
    <w:basedOn w:val="a8"/>
    <w:rsid w:val="00F073F8"/>
  </w:style>
  <w:style w:type="paragraph" w:customStyle="1" w:styleId="1a">
    <w:name w:val="Знак Знак Знак Знак Знак Знак1 Знак"/>
    <w:basedOn w:val="a"/>
    <w:rsid w:val="00F073F8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Підпис"/>
    <w:basedOn w:val="a"/>
    <w:rsid w:val="00F073F8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F073F8"/>
    <w:pPr>
      <w:suppressLineNumbers/>
    </w:pPr>
  </w:style>
  <w:style w:type="paragraph" w:customStyle="1" w:styleId="TableHeading">
    <w:name w:val="Table Heading"/>
    <w:basedOn w:val="TableContents"/>
    <w:rsid w:val="00F073F8"/>
    <w:pPr>
      <w:jc w:val="center"/>
    </w:pPr>
    <w:rPr>
      <w:b/>
      <w:bCs/>
    </w:rPr>
  </w:style>
  <w:style w:type="paragraph" w:customStyle="1" w:styleId="Framecontents">
    <w:name w:val="Frame contents"/>
    <w:basedOn w:val="a8"/>
    <w:rsid w:val="00F073F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val="uk-UA" w:eastAsia="ar-SA"/>
    </w:rPr>
  </w:style>
  <w:style w:type="paragraph" w:customStyle="1" w:styleId="afc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Стиль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jitem-title">
    <w:name w:val="jitem-title"/>
    <w:rsid w:val="00F422D6"/>
  </w:style>
  <w:style w:type="table" w:styleId="aff">
    <w:name w:val="Table Grid"/>
    <w:basedOn w:val="a1"/>
    <w:rsid w:val="00885EAD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Zakonu">
    <w:name w:val="StyleZakonu"/>
    <w:basedOn w:val="a"/>
    <w:rsid w:val="003F3A4B"/>
    <w:pPr>
      <w:suppressAutoHyphens w:val="0"/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apple-converted-space">
    <w:name w:val="apple-converted-space"/>
    <w:rsid w:val="00D14C94"/>
  </w:style>
  <w:style w:type="paragraph" w:customStyle="1" w:styleId="aff0">
    <w:name w:val="Знак Знак Знак"/>
    <w:basedOn w:val="a"/>
    <w:rsid w:val="002839F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1b">
    <w:name w:val="Абзац списка1"/>
    <w:basedOn w:val="a"/>
    <w:rsid w:val="00F5726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10pt">
    <w:name w:val="Основной текст + 10 pt"/>
    <w:aliases w:val="Интервал 0 pt"/>
    <w:rsid w:val="00F57264"/>
    <w:rPr>
      <w:rFonts w:ascii="Times New Roman" w:hAnsi="Times New Roman"/>
      <w:spacing w:val="4"/>
      <w:sz w:val="20"/>
      <w:u w:val="none"/>
    </w:rPr>
  </w:style>
  <w:style w:type="character" w:customStyle="1" w:styleId="3Exact">
    <w:name w:val="Основной текст (3) Exact"/>
    <w:link w:val="3"/>
    <w:locked/>
    <w:rsid w:val="00053896"/>
    <w:rPr>
      <w:rFonts w:ascii="Courier New" w:hAnsi="Courier New"/>
      <w:noProof/>
      <w:sz w:val="58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053896"/>
    <w:pPr>
      <w:widowControl w:val="0"/>
      <w:shd w:val="clear" w:color="auto" w:fill="FFFFFF"/>
      <w:suppressAutoHyphens w:val="0"/>
      <w:spacing w:line="240" w:lineRule="atLeast"/>
    </w:pPr>
    <w:rPr>
      <w:rFonts w:ascii="Courier New" w:hAnsi="Courier New"/>
      <w:noProof/>
      <w:sz w:val="58"/>
      <w:szCs w:val="20"/>
    </w:rPr>
  </w:style>
  <w:style w:type="character" w:customStyle="1" w:styleId="4Exact">
    <w:name w:val="Основной текст (4) Exact"/>
    <w:link w:val="4"/>
    <w:locked/>
    <w:rsid w:val="00053896"/>
    <w:rPr>
      <w:spacing w:val="-6"/>
      <w:sz w:val="29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53896"/>
    <w:pPr>
      <w:widowControl w:val="0"/>
      <w:shd w:val="clear" w:color="auto" w:fill="FFFFFF"/>
      <w:suppressAutoHyphens w:val="0"/>
      <w:spacing w:line="240" w:lineRule="atLeast"/>
    </w:pPr>
    <w:rPr>
      <w:spacing w:val="-6"/>
      <w:sz w:val="29"/>
      <w:szCs w:val="20"/>
    </w:rPr>
  </w:style>
  <w:style w:type="paragraph" w:customStyle="1" w:styleId="1c">
    <w:name w:val="Знак1"/>
    <w:basedOn w:val="a"/>
    <w:rsid w:val="00053896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customStyle="1" w:styleId="Exact">
    <w:name w:val="Основной текст Exact"/>
    <w:rsid w:val="00053896"/>
    <w:rPr>
      <w:rFonts w:ascii="Times New Roman" w:hAnsi="Times New Roman"/>
      <w:spacing w:val="-3"/>
      <w:sz w:val="18"/>
      <w:u w:val="none"/>
    </w:rPr>
  </w:style>
  <w:style w:type="character" w:styleId="aff1">
    <w:name w:val="FollowedHyperlink"/>
    <w:rsid w:val="00053896"/>
    <w:rPr>
      <w:color w:val="800080"/>
      <w:u w:val="single"/>
    </w:rPr>
  </w:style>
  <w:style w:type="paragraph" w:customStyle="1" w:styleId="font5">
    <w:name w:val="font5"/>
    <w:basedOn w:val="a"/>
    <w:rsid w:val="0005389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05389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6">
    <w:name w:val="xl66"/>
    <w:basedOn w:val="a"/>
    <w:rsid w:val="00053896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7">
    <w:name w:val="xl67"/>
    <w:basedOn w:val="a"/>
    <w:rsid w:val="000538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8">
    <w:name w:val="xl68"/>
    <w:basedOn w:val="a"/>
    <w:rsid w:val="0005389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9">
    <w:name w:val="xl69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0">
    <w:name w:val="xl70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1">
    <w:name w:val="xl71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2">
    <w:name w:val="xl72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3">
    <w:name w:val="xl7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4">
    <w:name w:val="xl7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5">
    <w:name w:val="xl7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6">
    <w:name w:val="xl76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7">
    <w:name w:val="xl7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8">
    <w:name w:val="xl78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9">
    <w:name w:val="xl79"/>
    <w:basedOn w:val="a"/>
    <w:rsid w:val="00053896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0">
    <w:name w:val="xl80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1">
    <w:name w:val="xl81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2">
    <w:name w:val="xl82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3">
    <w:name w:val="xl83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4">
    <w:name w:val="xl84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5">
    <w:name w:val="xl85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6">
    <w:name w:val="xl86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7">
    <w:name w:val="xl8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8">
    <w:name w:val="xl88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9">
    <w:name w:val="xl89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0">
    <w:name w:val="xl9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2">
    <w:name w:val="xl92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3">
    <w:name w:val="xl93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4">
    <w:name w:val="xl94"/>
    <w:basedOn w:val="a"/>
    <w:rsid w:val="0005389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5">
    <w:name w:val="xl9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6">
    <w:name w:val="xl96"/>
    <w:basedOn w:val="a"/>
    <w:rsid w:val="0005389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8">
    <w:name w:val="xl98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9">
    <w:name w:val="xl99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1">
    <w:name w:val="xl101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3">
    <w:name w:val="xl10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4">
    <w:name w:val="xl10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105">
    <w:name w:val="xl10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06">
    <w:name w:val="xl106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7">
    <w:name w:val="xl10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8">
    <w:name w:val="xl10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9">
    <w:name w:val="xl10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0">
    <w:name w:val="xl110"/>
    <w:basedOn w:val="a"/>
    <w:rsid w:val="00053896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1">
    <w:name w:val="xl111"/>
    <w:basedOn w:val="a"/>
    <w:rsid w:val="0005389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2">
    <w:name w:val="xl112"/>
    <w:basedOn w:val="a"/>
    <w:rsid w:val="00053896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3">
    <w:name w:val="xl113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14">
    <w:name w:val="xl114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5">
    <w:name w:val="xl115"/>
    <w:basedOn w:val="a"/>
    <w:rsid w:val="0005389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6">
    <w:name w:val="xl116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7">
    <w:name w:val="xl117"/>
    <w:basedOn w:val="a"/>
    <w:rsid w:val="00053896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8">
    <w:name w:val="xl118"/>
    <w:basedOn w:val="a"/>
    <w:rsid w:val="00053896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9">
    <w:name w:val="xl119"/>
    <w:basedOn w:val="a"/>
    <w:rsid w:val="0005389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0">
    <w:name w:val="xl120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1">
    <w:name w:val="xl121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2">
    <w:name w:val="xl122"/>
    <w:basedOn w:val="a"/>
    <w:rsid w:val="00053896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3">
    <w:name w:val="xl123"/>
    <w:basedOn w:val="a"/>
    <w:rsid w:val="00053896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4">
    <w:name w:val="xl124"/>
    <w:basedOn w:val="a"/>
    <w:rsid w:val="0005389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5">
    <w:name w:val="xl12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05389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7">
    <w:name w:val="xl12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8">
    <w:name w:val="xl12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9">
    <w:name w:val="xl12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30">
    <w:name w:val="xl13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31">
    <w:name w:val="xl13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rsid w:val="00053896"/>
    <w:rPr>
      <w:rFonts w:cs="Times New Roman"/>
    </w:rPr>
  </w:style>
  <w:style w:type="paragraph" w:styleId="aff2">
    <w:name w:val="List Paragraph"/>
    <w:basedOn w:val="a"/>
    <w:uiPriority w:val="34"/>
    <w:qFormat/>
    <w:rsid w:val="00935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 w:uiPriority="99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FollowedHyperlink" w:locked="1"/>
    <w:lsdException w:name="Strong" w:locked="1" w:semiHidden="0" w:unhideWhenUsed="0" w:qFormat="1"/>
    <w:lsdException w:name="Emphasis" w:locked="1" w:semiHidden="0" w:unhideWhenUsed="0" w:qFormat="1"/>
    <w:lsdException w:name="No Lis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073F8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F073F8"/>
    <w:pPr>
      <w:keepNext/>
      <w:widowControl w:val="0"/>
      <w:tabs>
        <w:tab w:val="num" w:pos="0"/>
      </w:tabs>
      <w:spacing w:line="360" w:lineRule="auto"/>
      <w:ind w:firstLine="720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073F8"/>
    <w:rPr>
      <w:rFonts w:ascii="Times New Roman" w:hAnsi="Times New Roman"/>
      <w:color w:val="auto"/>
      <w:sz w:val="28"/>
      <w:lang w:val="uk-UA"/>
    </w:rPr>
  </w:style>
  <w:style w:type="character" w:customStyle="1" w:styleId="WW8Num2z0">
    <w:name w:val="WW8Num2z0"/>
    <w:rsid w:val="00F073F8"/>
    <w:rPr>
      <w:rFonts w:ascii="Wingdings" w:hAnsi="Wingdings"/>
      <w:lang w:val="uk-UA"/>
    </w:rPr>
  </w:style>
  <w:style w:type="character" w:customStyle="1" w:styleId="WW8Num2z1">
    <w:name w:val="WW8Num2z1"/>
    <w:rsid w:val="00F073F8"/>
    <w:rPr>
      <w:rFonts w:ascii="Courier New" w:hAnsi="Courier New"/>
    </w:rPr>
  </w:style>
  <w:style w:type="character" w:customStyle="1" w:styleId="WW8Num3z0">
    <w:name w:val="WW8Num3z0"/>
    <w:rsid w:val="00F073F8"/>
  </w:style>
  <w:style w:type="character" w:customStyle="1" w:styleId="WW8Num4z0">
    <w:name w:val="WW8Num4z0"/>
    <w:rsid w:val="00F073F8"/>
    <w:rPr>
      <w:lang w:val="uk-UA"/>
    </w:rPr>
  </w:style>
  <w:style w:type="character" w:customStyle="1" w:styleId="WW8Num6z0">
    <w:name w:val="WW8Num6z0"/>
    <w:rsid w:val="00F073F8"/>
    <w:rPr>
      <w:lang w:val="uk-UA"/>
    </w:rPr>
  </w:style>
  <w:style w:type="character" w:customStyle="1" w:styleId="WW8Num3z1">
    <w:name w:val="WW8Num3z1"/>
    <w:rsid w:val="00F073F8"/>
    <w:rPr>
      <w:sz w:val="28"/>
      <w:lang w:val="uk-UA"/>
    </w:rPr>
  </w:style>
  <w:style w:type="character" w:customStyle="1" w:styleId="WW8Num5z0">
    <w:name w:val="WW8Num5z0"/>
    <w:rsid w:val="00F073F8"/>
    <w:rPr>
      <w:rFonts w:ascii="Times New Roman" w:hAnsi="Times New Roman"/>
      <w:sz w:val="28"/>
      <w:lang w:val="uk-UA"/>
    </w:rPr>
  </w:style>
  <w:style w:type="character" w:customStyle="1" w:styleId="WW8Num7z0">
    <w:name w:val="WW8Num7z0"/>
    <w:rsid w:val="00F073F8"/>
    <w:rPr>
      <w:rFonts w:ascii="Times New Roman" w:hAnsi="Times New Roman"/>
      <w:color w:val="000000"/>
      <w:sz w:val="28"/>
      <w:lang w:val="uk-UA"/>
    </w:rPr>
  </w:style>
  <w:style w:type="character" w:customStyle="1" w:styleId="WW8Num8z0">
    <w:name w:val="WW8Num8z0"/>
    <w:rsid w:val="00F073F8"/>
  </w:style>
  <w:style w:type="character" w:customStyle="1" w:styleId="WW8Num8z1">
    <w:name w:val="WW8Num8z1"/>
    <w:rsid w:val="00F073F8"/>
  </w:style>
  <w:style w:type="character" w:customStyle="1" w:styleId="WW8Num8z2">
    <w:name w:val="WW8Num8z2"/>
    <w:rsid w:val="00F073F8"/>
  </w:style>
  <w:style w:type="character" w:customStyle="1" w:styleId="WW8Num8z3">
    <w:name w:val="WW8Num8z3"/>
    <w:rsid w:val="00F073F8"/>
  </w:style>
  <w:style w:type="character" w:customStyle="1" w:styleId="WW8Num9z0">
    <w:name w:val="WW8Num9z0"/>
    <w:rsid w:val="00F073F8"/>
  </w:style>
  <w:style w:type="character" w:customStyle="1" w:styleId="WW8Num12z1">
    <w:name w:val="WW8Num12z1"/>
    <w:rsid w:val="00F073F8"/>
  </w:style>
  <w:style w:type="character" w:customStyle="1" w:styleId="WW8Num15z0">
    <w:name w:val="WW8Num15z0"/>
    <w:rsid w:val="00F073F8"/>
    <w:rPr>
      <w:rFonts w:ascii="Times New Roman" w:hAnsi="Times New Roman"/>
    </w:rPr>
  </w:style>
  <w:style w:type="character" w:customStyle="1" w:styleId="WW8Num15z1">
    <w:name w:val="WW8Num15z1"/>
    <w:rsid w:val="00F073F8"/>
    <w:rPr>
      <w:rFonts w:ascii="Courier New" w:hAnsi="Courier New"/>
    </w:rPr>
  </w:style>
  <w:style w:type="character" w:customStyle="1" w:styleId="WW8Num15z2">
    <w:name w:val="WW8Num15z2"/>
    <w:rsid w:val="00F073F8"/>
    <w:rPr>
      <w:rFonts w:ascii="Wingdings" w:hAnsi="Wingdings"/>
    </w:rPr>
  </w:style>
  <w:style w:type="character" w:customStyle="1" w:styleId="WW8Num15z3">
    <w:name w:val="WW8Num15z3"/>
    <w:rsid w:val="00F073F8"/>
    <w:rPr>
      <w:rFonts w:ascii="Symbol" w:hAnsi="Symbol"/>
    </w:rPr>
  </w:style>
  <w:style w:type="character" w:customStyle="1" w:styleId="WW8Num16z0">
    <w:name w:val="WW8Num16z0"/>
    <w:rsid w:val="00F073F8"/>
    <w:rPr>
      <w:rFonts w:ascii="Times New Roman" w:eastAsia="Times New Roman" w:hAnsi="Times New Roman"/>
    </w:rPr>
  </w:style>
  <w:style w:type="character" w:customStyle="1" w:styleId="WW8Num16z1">
    <w:name w:val="WW8Num16z1"/>
    <w:rsid w:val="00F073F8"/>
    <w:rPr>
      <w:rFonts w:ascii="Courier New" w:hAnsi="Courier New"/>
    </w:rPr>
  </w:style>
  <w:style w:type="character" w:customStyle="1" w:styleId="WW8Num16z2">
    <w:name w:val="WW8Num16z2"/>
    <w:rsid w:val="00F073F8"/>
    <w:rPr>
      <w:rFonts w:ascii="Wingdings" w:hAnsi="Wingdings"/>
    </w:rPr>
  </w:style>
  <w:style w:type="character" w:customStyle="1" w:styleId="WW8Num16z3">
    <w:name w:val="WW8Num16z3"/>
    <w:rsid w:val="00F073F8"/>
    <w:rPr>
      <w:rFonts w:ascii="Symbol" w:hAnsi="Symbol"/>
    </w:rPr>
  </w:style>
  <w:style w:type="character" w:customStyle="1" w:styleId="20">
    <w:name w:val="Основной шрифт абзаца2"/>
    <w:rsid w:val="00F073F8"/>
  </w:style>
  <w:style w:type="character" w:customStyle="1" w:styleId="WW8Num1z1">
    <w:name w:val="WW8Num1z1"/>
    <w:rsid w:val="00F073F8"/>
  </w:style>
  <w:style w:type="character" w:customStyle="1" w:styleId="WW8Num1z2">
    <w:name w:val="WW8Num1z2"/>
    <w:rsid w:val="00F073F8"/>
  </w:style>
  <w:style w:type="character" w:customStyle="1" w:styleId="WW8Num1z3">
    <w:name w:val="WW8Num1z3"/>
    <w:rsid w:val="00F073F8"/>
  </w:style>
  <w:style w:type="character" w:customStyle="1" w:styleId="WW8Num1z4">
    <w:name w:val="WW8Num1z4"/>
    <w:rsid w:val="00F073F8"/>
  </w:style>
  <w:style w:type="character" w:customStyle="1" w:styleId="WW8Num1z5">
    <w:name w:val="WW8Num1z5"/>
    <w:rsid w:val="00F073F8"/>
  </w:style>
  <w:style w:type="character" w:customStyle="1" w:styleId="WW8Num1z6">
    <w:name w:val="WW8Num1z6"/>
    <w:rsid w:val="00F073F8"/>
  </w:style>
  <w:style w:type="character" w:customStyle="1" w:styleId="WW8Num1z7">
    <w:name w:val="WW8Num1z7"/>
    <w:rsid w:val="00F073F8"/>
  </w:style>
  <w:style w:type="character" w:customStyle="1" w:styleId="WW8Num1z8">
    <w:name w:val="WW8Num1z8"/>
    <w:rsid w:val="00F073F8"/>
  </w:style>
  <w:style w:type="character" w:customStyle="1" w:styleId="WW8Num3z2">
    <w:name w:val="WW8Num3z2"/>
    <w:rsid w:val="00F073F8"/>
  </w:style>
  <w:style w:type="character" w:customStyle="1" w:styleId="WW8Num3z3">
    <w:name w:val="WW8Num3z3"/>
    <w:rsid w:val="00F073F8"/>
  </w:style>
  <w:style w:type="character" w:customStyle="1" w:styleId="WW8Num3z4">
    <w:name w:val="WW8Num3z4"/>
    <w:rsid w:val="00F073F8"/>
  </w:style>
  <w:style w:type="character" w:customStyle="1" w:styleId="WW8Num3z5">
    <w:name w:val="WW8Num3z5"/>
    <w:rsid w:val="00F073F8"/>
  </w:style>
  <w:style w:type="character" w:customStyle="1" w:styleId="WW8Num3z6">
    <w:name w:val="WW8Num3z6"/>
    <w:rsid w:val="00F073F8"/>
  </w:style>
  <w:style w:type="character" w:customStyle="1" w:styleId="WW8Num3z7">
    <w:name w:val="WW8Num3z7"/>
    <w:rsid w:val="00F073F8"/>
  </w:style>
  <w:style w:type="character" w:customStyle="1" w:styleId="WW8Num3z8">
    <w:name w:val="WW8Num3z8"/>
    <w:rsid w:val="00F073F8"/>
  </w:style>
  <w:style w:type="character" w:customStyle="1" w:styleId="WW8Num7z1">
    <w:name w:val="WW8Num7z1"/>
    <w:rsid w:val="00F073F8"/>
  </w:style>
  <w:style w:type="character" w:customStyle="1" w:styleId="WW8Num7z2">
    <w:name w:val="WW8Num7z2"/>
    <w:rsid w:val="00F073F8"/>
  </w:style>
  <w:style w:type="character" w:customStyle="1" w:styleId="WW8Num7z3">
    <w:name w:val="WW8Num7z3"/>
    <w:rsid w:val="00F073F8"/>
  </w:style>
  <w:style w:type="character" w:customStyle="1" w:styleId="WW8Num7z4">
    <w:name w:val="WW8Num7z4"/>
    <w:rsid w:val="00F073F8"/>
  </w:style>
  <w:style w:type="character" w:customStyle="1" w:styleId="WW8Num7z5">
    <w:name w:val="WW8Num7z5"/>
    <w:rsid w:val="00F073F8"/>
  </w:style>
  <w:style w:type="character" w:customStyle="1" w:styleId="WW8Num7z6">
    <w:name w:val="WW8Num7z6"/>
    <w:rsid w:val="00F073F8"/>
  </w:style>
  <w:style w:type="character" w:customStyle="1" w:styleId="WW8Num7z7">
    <w:name w:val="WW8Num7z7"/>
    <w:rsid w:val="00F073F8"/>
  </w:style>
  <w:style w:type="character" w:customStyle="1" w:styleId="WW8Num7z8">
    <w:name w:val="WW8Num7z8"/>
    <w:rsid w:val="00F073F8"/>
  </w:style>
  <w:style w:type="character" w:customStyle="1" w:styleId="WW8Num8z4">
    <w:name w:val="WW8Num8z4"/>
    <w:rsid w:val="00F073F8"/>
  </w:style>
  <w:style w:type="character" w:customStyle="1" w:styleId="WW8Num8z5">
    <w:name w:val="WW8Num8z5"/>
    <w:rsid w:val="00F073F8"/>
  </w:style>
  <w:style w:type="character" w:customStyle="1" w:styleId="WW8Num8z6">
    <w:name w:val="WW8Num8z6"/>
    <w:rsid w:val="00F073F8"/>
  </w:style>
  <w:style w:type="character" w:customStyle="1" w:styleId="WW8Num8z7">
    <w:name w:val="WW8Num8z7"/>
    <w:rsid w:val="00F073F8"/>
  </w:style>
  <w:style w:type="character" w:customStyle="1" w:styleId="WW8Num8z8">
    <w:name w:val="WW8Num8z8"/>
    <w:rsid w:val="00F073F8"/>
  </w:style>
  <w:style w:type="character" w:customStyle="1" w:styleId="WW8Num9z1">
    <w:name w:val="WW8Num9z1"/>
    <w:rsid w:val="00F073F8"/>
  </w:style>
  <w:style w:type="character" w:customStyle="1" w:styleId="WW8Num9z2">
    <w:name w:val="WW8Num9z2"/>
    <w:rsid w:val="00F073F8"/>
  </w:style>
  <w:style w:type="character" w:customStyle="1" w:styleId="WW8Num9z3">
    <w:name w:val="WW8Num9z3"/>
    <w:rsid w:val="00F073F8"/>
  </w:style>
  <w:style w:type="character" w:customStyle="1" w:styleId="WW8Num9z4">
    <w:name w:val="WW8Num9z4"/>
    <w:rsid w:val="00F073F8"/>
  </w:style>
  <w:style w:type="character" w:customStyle="1" w:styleId="WW8Num9z5">
    <w:name w:val="WW8Num9z5"/>
    <w:rsid w:val="00F073F8"/>
  </w:style>
  <w:style w:type="character" w:customStyle="1" w:styleId="WW8Num9z6">
    <w:name w:val="WW8Num9z6"/>
    <w:rsid w:val="00F073F8"/>
  </w:style>
  <w:style w:type="character" w:customStyle="1" w:styleId="WW8Num9z7">
    <w:name w:val="WW8Num9z7"/>
    <w:rsid w:val="00F073F8"/>
  </w:style>
  <w:style w:type="character" w:customStyle="1" w:styleId="WW8Num9z8">
    <w:name w:val="WW8Num9z8"/>
    <w:rsid w:val="00F073F8"/>
  </w:style>
  <w:style w:type="character" w:customStyle="1" w:styleId="WW8Num10z0">
    <w:name w:val="WW8Num10z0"/>
    <w:rsid w:val="00F073F8"/>
    <w:rPr>
      <w:rFonts w:ascii="Symbol" w:hAnsi="Symbol"/>
    </w:rPr>
  </w:style>
  <w:style w:type="character" w:customStyle="1" w:styleId="WW8Num10z1">
    <w:name w:val="WW8Num10z1"/>
    <w:rsid w:val="00F073F8"/>
    <w:rPr>
      <w:rFonts w:ascii="Courier New" w:hAnsi="Courier New"/>
    </w:rPr>
  </w:style>
  <w:style w:type="character" w:customStyle="1" w:styleId="WW8Num10z2">
    <w:name w:val="WW8Num10z2"/>
    <w:rsid w:val="00F073F8"/>
    <w:rPr>
      <w:rFonts w:ascii="Wingdings" w:hAnsi="Wingdings"/>
    </w:rPr>
  </w:style>
  <w:style w:type="character" w:customStyle="1" w:styleId="WW8Num10z3">
    <w:name w:val="WW8Num10z3"/>
    <w:rsid w:val="00F073F8"/>
    <w:rPr>
      <w:rFonts w:ascii="Symbol" w:hAnsi="Symbol"/>
    </w:rPr>
  </w:style>
  <w:style w:type="character" w:customStyle="1" w:styleId="WW8Num10z4">
    <w:name w:val="WW8Num10z4"/>
    <w:rsid w:val="00F073F8"/>
  </w:style>
  <w:style w:type="character" w:customStyle="1" w:styleId="WW8Num10z5">
    <w:name w:val="WW8Num10z5"/>
    <w:rsid w:val="00F073F8"/>
  </w:style>
  <w:style w:type="character" w:customStyle="1" w:styleId="WW8Num10z6">
    <w:name w:val="WW8Num10z6"/>
    <w:rsid w:val="00F073F8"/>
  </w:style>
  <w:style w:type="character" w:customStyle="1" w:styleId="WW8Num10z7">
    <w:name w:val="WW8Num10z7"/>
    <w:rsid w:val="00F073F8"/>
  </w:style>
  <w:style w:type="character" w:customStyle="1" w:styleId="WW8Num10z8">
    <w:name w:val="WW8Num10z8"/>
    <w:rsid w:val="00F073F8"/>
  </w:style>
  <w:style w:type="character" w:customStyle="1" w:styleId="WW8Num2z3">
    <w:name w:val="WW8Num2z3"/>
    <w:rsid w:val="00F073F8"/>
    <w:rPr>
      <w:rFonts w:ascii="Symbol" w:hAnsi="Symbol"/>
    </w:rPr>
  </w:style>
  <w:style w:type="character" w:customStyle="1" w:styleId="WW8Num4z1">
    <w:name w:val="WW8Num4z1"/>
    <w:rsid w:val="00F073F8"/>
  </w:style>
  <w:style w:type="character" w:customStyle="1" w:styleId="WW8Num4z2">
    <w:name w:val="WW8Num4z2"/>
    <w:rsid w:val="00F073F8"/>
  </w:style>
  <w:style w:type="character" w:customStyle="1" w:styleId="WW8Num4z3">
    <w:name w:val="WW8Num4z3"/>
    <w:rsid w:val="00F073F8"/>
  </w:style>
  <w:style w:type="character" w:customStyle="1" w:styleId="WW8Num4z4">
    <w:name w:val="WW8Num4z4"/>
    <w:rsid w:val="00F073F8"/>
  </w:style>
  <w:style w:type="character" w:customStyle="1" w:styleId="WW8Num4z5">
    <w:name w:val="WW8Num4z5"/>
    <w:rsid w:val="00F073F8"/>
  </w:style>
  <w:style w:type="character" w:customStyle="1" w:styleId="WW8Num4z6">
    <w:name w:val="WW8Num4z6"/>
    <w:rsid w:val="00F073F8"/>
  </w:style>
  <w:style w:type="character" w:customStyle="1" w:styleId="WW8Num4z7">
    <w:name w:val="WW8Num4z7"/>
    <w:rsid w:val="00F073F8"/>
  </w:style>
  <w:style w:type="character" w:customStyle="1" w:styleId="WW8Num4z8">
    <w:name w:val="WW8Num4z8"/>
    <w:rsid w:val="00F073F8"/>
  </w:style>
  <w:style w:type="character" w:customStyle="1" w:styleId="WW8Num5z1">
    <w:name w:val="WW8Num5z1"/>
    <w:rsid w:val="00F073F8"/>
    <w:rPr>
      <w:sz w:val="28"/>
      <w:lang w:val="uk-UA"/>
    </w:rPr>
  </w:style>
  <w:style w:type="character" w:customStyle="1" w:styleId="WW8Num5z2">
    <w:name w:val="WW8Num5z2"/>
    <w:rsid w:val="00F073F8"/>
  </w:style>
  <w:style w:type="character" w:customStyle="1" w:styleId="WW8Num5z3">
    <w:name w:val="WW8Num5z3"/>
    <w:rsid w:val="00F073F8"/>
  </w:style>
  <w:style w:type="character" w:customStyle="1" w:styleId="WW8Num5z4">
    <w:name w:val="WW8Num5z4"/>
    <w:rsid w:val="00F073F8"/>
  </w:style>
  <w:style w:type="character" w:customStyle="1" w:styleId="WW8Num5z5">
    <w:name w:val="WW8Num5z5"/>
    <w:rsid w:val="00F073F8"/>
  </w:style>
  <w:style w:type="character" w:customStyle="1" w:styleId="WW8Num5z6">
    <w:name w:val="WW8Num5z6"/>
    <w:rsid w:val="00F073F8"/>
  </w:style>
  <w:style w:type="character" w:customStyle="1" w:styleId="WW8Num5z7">
    <w:name w:val="WW8Num5z7"/>
    <w:rsid w:val="00F073F8"/>
  </w:style>
  <w:style w:type="character" w:customStyle="1" w:styleId="WW8Num5z8">
    <w:name w:val="WW8Num5z8"/>
    <w:rsid w:val="00F073F8"/>
  </w:style>
  <w:style w:type="character" w:customStyle="1" w:styleId="WW8Num6z1">
    <w:name w:val="WW8Num6z1"/>
    <w:rsid w:val="00F073F8"/>
    <w:rPr>
      <w:rFonts w:ascii="Times New Roman" w:hAnsi="Times New Roman"/>
    </w:rPr>
  </w:style>
  <w:style w:type="character" w:customStyle="1" w:styleId="WW8Num6z2">
    <w:name w:val="WW8Num6z2"/>
    <w:rsid w:val="00F073F8"/>
  </w:style>
  <w:style w:type="character" w:customStyle="1" w:styleId="WW8Num6z3">
    <w:name w:val="WW8Num6z3"/>
    <w:rsid w:val="00F073F8"/>
  </w:style>
  <w:style w:type="character" w:customStyle="1" w:styleId="WW8Num6z4">
    <w:name w:val="WW8Num6z4"/>
    <w:rsid w:val="00F073F8"/>
  </w:style>
  <w:style w:type="character" w:customStyle="1" w:styleId="WW8Num6z5">
    <w:name w:val="WW8Num6z5"/>
    <w:rsid w:val="00F073F8"/>
  </w:style>
  <w:style w:type="character" w:customStyle="1" w:styleId="WW8Num6z6">
    <w:name w:val="WW8Num6z6"/>
    <w:rsid w:val="00F073F8"/>
  </w:style>
  <w:style w:type="character" w:customStyle="1" w:styleId="WW8Num6z7">
    <w:name w:val="WW8Num6z7"/>
    <w:rsid w:val="00F073F8"/>
  </w:style>
  <w:style w:type="character" w:customStyle="1" w:styleId="WW8Num6z8">
    <w:name w:val="WW8Num6z8"/>
    <w:rsid w:val="00F073F8"/>
  </w:style>
  <w:style w:type="character" w:customStyle="1" w:styleId="WW8Num11z0">
    <w:name w:val="WW8Num11z0"/>
    <w:rsid w:val="00F073F8"/>
  </w:style>
  <w:style w:type="character" w:customStyle="1" w:styleId="WW8Num12z0">
    <w:name w:val="WW8Num12z0"/>
    <w:rsid w:val="00F073F8"/>
    <w:rPr>
      <w:rFonts w:ascii="Times New Roman" w:hAnsi="Times New Roman"/>
    </w:rPr>
  </w:style>
  <w:style w:type="character" w:customStyle="1" w:styleId="WW8Num12z2">
    <w:name w:val="WW8Num12z2"/>
    <w:rsid w:val="00F073F8"/>
  </w:style>
  <w:style w:type="character" w:customStyle="1" w:styleId="WW8Num12z3">
    <w:name w:val="WW8Num12z3"/>
    <w:rsid w:val="00F073F8"/>
  </w:style>
  <w:style w:type="character" w:customStyle="1" w:styleId="WW8Num12z4">
    <w:name w:val="WW8Num12z4"/>
    <w:rsid w:val="00F073F8"/>
  </w:style>
  <w:style w:type="character" w:customStyle="1" w:styleId="WW8Num12z5">
    <w:name w:val="WW8Num12z5"/>
    <w:rsid w:val="00F073F8"/>
  </w:style>
  <w:style w:type="character" w:customStyle="1" w:styleId="WW8Num12z6">
    <w:name w:val="WW8Num12z6"/>
    <w:rsid w:val="00F073F8"/>
  </w:style>
  <w:style w:type="character" w:customStyle="1" w:styleId="WW8Num12z7">
    <w:name w:val="WW8Num12z7"/>
    <w:rsid w:val="00F073F8"/>
  </w:style>
  <w:style w:type="character" w:customStyle="1" w:styleId="WW8Num12z8">
    <w:name w:val="WW8Num12z8"/>
    <w:rsid w:val="00F073F8"/>
  </w:style>
  <w:style w:type="character" w:customStyle="1" w:styleId="WW8Num13z0">
    <w:name w:val="WW8Num13z0"/>
    <w:rsid w:val="00F073F8"/>
  </w:style>
  <w:style w:type="character" w:customStyle="1" w:styleId="WW8Num13z1">
    <w:name w:val="WW8Num13z1"/>
    <w:rsid w:val="00F073F8"/>
  </w:style>
  <w:style w:type="character" w:customStyle="1" w:styleId="WW8Num13z2">
    <w:name w:val="WW8Num13z2"/>
    <w:rsid w:val="00F073F8"/>
  </w:style>
  <w:style w:type="character" w:customStyle="1" w:styleId="WW8Num13z3">
    <w:name w:val="WW8Num13z3"/>
    <w:rsid w:val="00F073F8"/>
  </w:style>
  <w:style w:type="character" w:customStyle="1" w:styleId="WW8Num13z4">
    <w:name w:val="WW8Num13z4"/>
    <w:rsid w:val="00F073F8"/>
  </w:style>
  <w:style w:type="character" w:customStyle="1" w:styleId="WW8Num13z5">
    <w:name w:val="WW8Num13z5"/>
    <w:rsid w:val="00F073F8"/>
  </w:style>
  <w:style w:type="character" w:customStyle="1" w:styleId="WW8Num13z6">
    <w:name w:val="WW8Num13z6"/>
    <w:rsid w:val="00F073F8"/>
  </w:style>
  <w:style w:type="character" w:customStyle="1" w:styleId="WW8Num13z7">
    <w:name w:val="WW8Num13z7"/>
    <w:rsid w:val="00F073F8"/>
  </w:style>
  <w:style w:type="character" w:customStyle="1" w:styleId="WW8Num13z8">
    <w:name w:val="WW8Num13z8"/>
    <w:rsid w:val="00F073F8"/>
  </w:style>
  <w:style w:type="character" w:customStyle="1" w:styleId="WW8Num14z0">
    <w:name w:val="WW8Num14z0"/>
    <w:rsid w:val="00F073F8"/>
  </w:style>
  <w:style w:type="character" w:customStyle="1" w:styleId="WW8Num14z1">
    <w:name w:val="WW8Num14z1"/>
    <w:rsid w:val="00F073F8"/>
  </w:style>
  <w:style w:type="character" w:customStyle="1" w:styleId="WW8Num14z2">
    <w:name w:val="WW8Num14z2"/>
    <w:rsid w:val="00F073F8"/>
  </w:style>
  <w:style w:type="character" w:customStyle="1" w:styleId="WW8Num14z3">
    <w:name w:val="WW8Num14z3"/>
    <w:rsid w:val="00F073F8"/>
  </w:style>
  <w:style w:type="character" w:customStyle="1" w:styleId="WW8Num14z4">
    <w:name w:val="WW8Num14z4"/>
    <w:rsid w:val="00F073F8"/>
  </w:style>
  <w:style w:type="character" w:customStyle="1" w:styleId="WW8Num14z5">
    <w:name w:val="WW8Num14z5"/>
    <w:rsid w:val="00F073F8"/>
  </w:style>
  <w:style w:type="character" w:customStyle="1" w:styleId="WW8Num14z6">
    <w:name w:val="WW8Num14z6"/>
    <w:rsid w:val="00F073F8"/>
  </w:style>
  <w:style w:type="character" w:customStyle="1" w:styleId="WW8Num14z7">
    <w:name w:val="WW8Num14z7"/>
    <w:rsid w:val="00F073F8"/>
  </w:style>
  <w:style w:type="character" w:customStyle="1" w:styleId="WW8Num14z8">
    <w:name w:val="WW8Num14z8"/>
    <w:rsid w:val="00F073F8"/>
  </w:style>
  <w:style w:type="character" w:customStyle="1" w:styleId="WW8Num17z0">
    <w:name w:val="WW8Num17z0"/>
    <w:rsid w:val="00F073F8"/>
  </w:style>
  <w:style w:type="character" w:customStyle="1" w:styleId="WW8Num17z1">
    <w:name w:val="WW8Num17z1"/>
    <w:rsid w:val="00F073F8"/>
  </w:style>
  <w:style w:type="character" w:customStyle="1" w:styleId="WW8Num17z2">
    <w:name w:val="WW8Num17z2"/>
    <w:rsid w:val="00F073F8"/>
  </w:style>
  <w:style w:type="character" w:customStyle="1" w:styleId="WW8Num17z3">
    <w:name w:val="WW8Num17z3"/>
    <w:rsid w:val="00F073F8"/>
  </w:style>
  <w:style w:type="character" w:customStyle="1" w:styleId="WW8Num17z4">
    <w:name w:val="WW8Num17z4"/>
    <w:rsid w:val="00F073F8"/>
  </w:style>
  <w:style w:type="character" w:customStyle="1" w:styleId="WW8Num17z5">
    <w:name w:val="WW8Num17z5"/>
    <w:rsid w:val="00F073F8"/>
  </w:style>
  <w:style w:type="character" w:customStyle="1" w:styleId="WW8Num17z6">
    <w:name w:val="WW8Num17z6"/>
    <w:rsid w:val="00F073F8"/>
  </w:style>
  <w:style w:type="character" w:customStyle="1" w:styleId="WW8Num17z7">
    <w:name w:val="WW8Num17z7"/>
    <w:rsid w:val="00F073F8"/>
  </w:style>
  <w:style w:type="character" w:customStyle="1" w:styleId="WW8Num17z8">
    <w:name w:val="WW8Num17z8"/>
    <w:rsid w:val="00F073F8"/>
  </w:style>
  <w:style w:type="character" w:customStyle="1" w:styleId="WW8Num18z0">
    <w:name w:val="WW8Num18z0"/>
    <w:rsid w:val="00F073F8"/>
    <w:rPr>
      <w:rFonts w:ascii="Symbol" w:hAnsi="Symbol"/>
    </w:rPr>
  </w:style>
  <w:style w:type="character" w:customStyle="1" w:styleId="WW8Num18z1">
    <w:name w:val="WW8Num18z1"/>
    <w:rsid w:val="00F073F8"/>
    <w:rPr>
      <w:rFonts w:ascii="Courier New" w:hAnsi="Courier New"/>
    </w:rPr>
  </w:style>
  <w:style w:type="character" w:customStyle="1" w:styleId="WW8Num18z2">
    <w:name w:val="WW8Num18z2"/>
    <w:rsid w:val="00F073F8"/>
    <w:rPr>
      <w:rFonts w:ascii="Wingdings" w:hAnsi="Wingdings"/>
    </w:rPr>
  </w:style>
  <w:style w:type="character" w:customStyle="1" w:styleId="WW8Num18z3">
    <w:name w:val="WW8Num18z3"/>
    <w:rsid w:val="00F073F8"/>
    <w:rPr>
      <w:rFonts w:ascii="Symbol" w:hAnsi="Symbol"/>
    </w:rPr>
  </w:style>
  <w:style w:type="character" w:customStyle="1" w:styleId="WW8Num19z0">
    <w:name w:val="WW8Num19z0"/>
    <w:rsid w:val="00F073F8"/>
    <w:rPr>
      <w:b/>
      <w:sz w:val="28"/>
      <w:lang w:val="uk-UA"/>
    </w:rPr>
  </w:style>
  <w:style w:type="character" w:customStyle="1" w:styleId="WW8Num19z1">
    <w:name w:val="WW8Num19z1"/>
    <w:rsid w:val="00F073F8"/>
  </w:style>
  <w:style w:type="character" w:customStyle="1" w:styleId="WW8Num19z2">
    <w:name w:val="WW8Num19z2"/>
    <w:rsid w:val="00F073F8"/>
  </w:style>
  <w:style w:type="character" w:customStyle="1" w:styleId="WW8Num19z3">
    <w:name w:val="WW8Num19z3"/>
    <w:rsid w:val="00F073F8"/>
  </w:style>
  <w:style w:type="character" w:customStyle="1" w:styleId="WW8Num19z4">
    <w:name w:val="WW8Num19z4"/>
    <w:rsid w:val="00F073F8"/>
  </w:style>
  <w:style w:type="character" w:customStyle="1" w:styleId="WW8Num19z5">
    <w:name w:val="WW8Num19z5"/>
    <w:rsid w:val="00F073F8"/>
  </w:style>
  <w:style w:type="character" w:customStyle="1" w:styleId="WW8Num19z6">
    <w:name w:val="WW8Num19z6"/>
    <w:rsid w:val="00F073F8"/>
  </w:style>
  <w:style w:type="character" w:customStyle="1" w:styleId="WW8Num19z7">
    <w:name w:val="WW8Num19z7"/>
    <w:rsid w:val="00F073F8"/>
  </w:style>
  <w:style w:type="character" w:customStyle="1" w:styleId="WW8Num19z8">
    <w:name w:val="WW8Num19z8"/>
    <w:rsid w:val="00F073F8"/>
  </w:style>
  <w:style w:type="character" w:customStyle="1" w:styleId="WW8Num20z0">
    <w:name w:val="WW8Num20z0"/>
    <w:rsid w:val="00F073F8"/>
  </w:style>
  <w:style w:type="character" w:customStyle="1" w:styleId="WW8Num20z1">
    <w:name w:val="WW8Num20z1"/>
    <w:rsid w:val="00F073F8"/>
  </w:style>
  <w:style w:type="character" w:customStyle="1" w:styleId="WW8Num20z2">
    <w:name w:val="WW8Num20z2"/>
    <w:rsid w:val="00F073F8"/>
  </w:style>
  <w:style w:type="character" w:customStyle="1" w:styleId="WW8Num20z3">
    <w:name w:val="WW8Num20z3"/>
    <w:rsid w:val="00F073F8"/>
  </w:style>
  <w:style w:type="character" w:customStyle="1" w:styleId="WW8Num20z4">
    <w:name w:val="WW8Num20z4"/>
    <w:rsid w:val="00F073F8"/>
  </w:style>
  <w:style w:type="character" w:customStyle="1" w:styleId="WW8Num20z5">
    <w:name w:val="WW8Num20z5"/>
    <w:rsid w:val="00F073F8"/>
  </w:style>
  <w:style w:type="character" w:customStyle="1" w:styleId="WW8Num20z6">
    <w:name w:val="WW8Num20z6"/>
    <w:rsid w:val="00F073F8"/>
  </w:style>
  <w:style w:type="character" w:customStyle="1" w:styleId="WW8Num20z7">
    <w:name w:val="WW8Num20z7"/>
    <w:rsid w:val="00F073F8"/>
  </w:style>
  <w:style w:type="character" w:customStyle="1" w:styleId="WW8Num20z8">
    <w:name w:val="WW8Num20z8"/>
    <w:rsid w:val="00F073F8"/>
  </w:style>
  <w:style w:type="character" w:customStyle="1" w:styleId="WW8Num21z0">
    <w:name w:val="WW8Num21z0"/>
    <w:rsid w:val="00F073F8"/>
    <w:rPr>
      <w:rFonts w:ascii="Times New Roman" w:hAnsi="Times New Roman"/>
    </w:rPr>
  </w:style>
  <w:style w:type="character" w:customStyle="1" w:styleId="WW8Num21z2">
    <w:name w:val="WW8Num21z2"/>
    <w:rsid w:val="00F073F8"/>
    <w:rPr>
      <w:rFonts w:ascii="Wingdings" w:hAnsi="Wingdings"/>
    </w:rPr>
  </w:style>
  <w:style w:type="character" w:customStyle="1" w:styleId="WW8Num21z3">
    <w:name w:val="WW8Num21z3"/>
    <w:rsid w:val="00F073F8"/>
    <w:rPr>
      <w:rFonts w:ascii="Symbol" w:hAnsi="Symbol"/>
    </w:rPr>
  </w:style>
  <w:style w:type="character" w:customStyle="1" w:styleId="WW8Num21z4">
    <w:name w:val="WW8Num21z4"/>
    <w:rsid w:val="00F073F8"/>
    <w:rPr>
      <w:rFonts w:ascii="Courier New" w:hAnsi="Courier New"/>
    </w:rPr>
  </w:style>
  <w:style w:type="character" w:customStyle="1" w:styleId="WW8Num22z0">
    <w:name w:val="WW8Num22z0"/>
    <w:rsid w:val="00F073F8"/>
    <w:rPr>
      <w:rFonts w:ascii="Times New Roman" w:hAnsi="Times New Roman"/>
    </w:rPr>
  </w:style>
  <w:style w:type="character" w:customStyle="1" w:styleId="WW8Num22z1">
    <w:name w:val="WW8Num22z1"/>
    <w:rsid w:val="00F073F8"/>
    <w:rPr>
      <w:rFonts w:ascii="Courier New" w:hAnsi="Courier New"/>
    </w:rPr>
  </w:style>
  <w:style w:type="character" w:customStyle="1" w:styleId="WW8Num22z2">
    <w:name w:val="WW8Num22z2"/>
    <w:rsid w:val="00F073F8"/>
    <w:rPr>
      <w:rFonts w:ascii="Wingdings" w:hAnsi="Wingdings"/>
    </w:rPr>
  </w:style>
  <w:style w:type="character" w:customStyle="1" w:styleId="WW8Num22z3">
    <w:name w:val="WW8Num22z3"/>
    <w:rsid w:val="00F073F8"/>
    <w:rPr>
      <w:rFonts w:ascii="Symbol" w:hAnsi="Symbol"/>
    </w:rPr>
  </w:style>
  <w:style w:type="character" w:customStyle="1" w:styleId="WW8Num23z0">
    <w:name w:val="WW8Num23z0"/>
    <w:rsid w:val="00F073F8"/>
  </w:style>
  <w:style w:type="character" w:customStyle="1" w:styleId="WW8Num23z1">
    <w:name w:val="WW8Num23z1"/>
    <w:rsid w:val="00F073F8"/>
  </w:style>
  <w:style w:type="character" w:customStyle="1" w:styleId="WW8Num23z2">
    <w:name w:val="WW8Num23z2"/>
    <w:rsid w:val="00F073F8"/>
  </w:style>
  <w:style w:type="character" w:customStyle="1" w:styleId="WW8Num23z3">
    <w:name w:val="WW8Num23z3"/>
    <w:rsid w:val="00F073F8"/>
  </w:style>
  <w:style w:type="character" w:customStyle="1" w:styleId="WW8Num23z4">
    <w:name w:val="WW8Num23z4"/>
    <w:rsid w:val="00F073F8"/>
  </w:style>
  <w:style w:type="character" w:customStyle="1" w:styleId="WW8Num23z5">
    <w:name w:val="WW8Num23z5"/>
    <w:rsid w:val="00F073F8"/>
  </w:style>
  <w:style w:type="character" w:customStyle="1" w:styleId="WW8Num23z6">
    <w:name w:val="WW8Num23z6"/>
    <w:rsid w:val="00F073F8"/>
  </w:style>
  <w:style w:type="character" w:customStyle="1" w:styleId="WW8Num23z7">
    <w:name w:val="WW8Num23z7"/>
    <w:rsid w:val="00F073F8"/>
  </w:style>
  <w:style w:type="character" w:customStyle="1" w:styleId="WW8Num23z8">
    <w:name w:val="WW8Num23z8"/>
    <w:rsid w:val="00F073F8"/>
  </w:style>
  <w:style w:type="character" w:customStyle="1" w:styleId="WW8Num24z0">
    <w:name w:val="WW8Num24z0"/>
    <w:rsid w:val="00F073F8"/>
  </w:style>
  <w:style w:type="character" w:customStyle="1" w:styleId="WW8Num24z1">
    <w:name w:val="WW8Num24z1"/>
    <w:rsid w:val="00F073F8"/>
  </w:style>
  <w:style w:type="character" w:customStyle="1" w:styleId="WW8Num24z2">
    <w:name w:val="WW8Num24z2"/>
    <w:rsid w:val="00F073F8"/>
  </w:style>
  <w:style w:type="character" w:customStyle="1" w:styleId="WW8Num24z3">
    <w:name w:val="WW8Num24z3"/>
    <w:rsid w:val="00F073F8"/>
  </w:style>
  <w:style w:type="character" w:customStyle="1" w:styleId="WW8Num24z4">
    <w:name w:val="WW8Num24z4"/>
    <w:rsid w:val="00F073F8"/>
  </w:style>
  <w:style w:type="character" w:customStyle="1" w:styleId="WW8Num24z5">
    <w:name w:val="WW8Num24z5"/>
    <w:rsid w:val="00F073F8"/>
  </w:style>
  <w:style w:type="character" w:customStyle="1" w:styleId="WW8Num24z6">
    <w:name w:val="WW8Num24z6"/>
    <w:rsid w:val="00F073F8"/>
  </w:style>
  <w:style w:type="character" w:customStyle="1" w:styleId="WW8Num24z7">
    <w:name w:val="WW8Num24z7"/>
    <w:rsid w:val="00F073F8"/>
  </w:style>
  <w:style w:type="character" w:customStyle="1" w:styleId="WW8Num24z8">
    <w:name w:val="WW8Num24z8"/>
    <w:rsid w:val="00F073F8"/>
  </w:style>
  <w:style w:type="character" w:customStyle="1" w:styleId="WW8Num25z0">
    <w:name w:val="WW8Num25z0"/>
    <w:rsid w:val="00F073F8"/>
    <w:rPr>
      <w:rFonts w:ascii="Times New Roman" w:hAnsi="Times New Roman"/>
    </w:rPr>
  </w:style>
  <w:style w:type="character" w:customStyle="1" w:styleId="WW8Num25z1">
    <w:name w:val="WW8Num25z1"/>
    <w:rsid w:val="00F073F8"/>
  </w:style>
  <w:style w:type="character" w:customStyle="1" w:styleId="WW8Num25z2">
    <w:name w:val="WW8Num25z2"/>
    <w:rsid w:val="00F073F8"/>
  </w:style>
  <w:style w:type="character" w:customStyle="1" w:styleId="WW8Num25z3">
    <w:name w:val="WW8Num25z3"/>
    <w:rsid w:val="00F073F8"/>
  </w:style>
  <w:style w:type="character" w:customStyle="1" w:styleId="WW8Num25z4">
    <w:name w:val="WW8Num25z4"/>
    <w:rsid w:val="00F073F8"/>
  </w:style>
  <w:style w:type="character" w:customStyle="1" w:styleId="WW8Num25z5">
    <w:name w:val="WW8Num25z5"/>
    <w:rsid w:val="00F073F8"/>
  </w:style>
  <w:style w:type="character" w:customStyle="1" w:styleId="WW8Num25z6">
    <w:name w:val="WW8Num25z6"/>
    <w:rsid w:val="00F073F8"/>
  </w:style>
  <w:style w:type="character" w:customStyle="1" w:styleId="WW8Num25z7">
    <w:name w:val="WW8Num25z7"/>
    <w:rsid w:val="00F073F8"/>
  </w:style>
  <w:style w:type="character" w:customStyle="1" w:styleId="WW8Num25z8">
    <w:name w:val="WW8Num25z8"/>
    <w:rsid w:val="00F073F8"/>
  </w:style>
  <w:style w:type="character" w:customStyle="1" w:styleId="WW8Num26z0">
    <w:name w:val="WW8Num26z0"/>
    <w:rsid w:val="00F073F8"/>
    <w:rPr>
      <w:rFonts w:ascii="Times New Roman" w:hAnsi="Times New Roman"/>
    </w:rPr>
  </w:style>
  <w:style w:type="character" w:customStyle="1" w:styleId="WW8Num26z1">
    <w:name w:val="WW8Num26z1"/>
    <w:rsid w:val="00F073F8"/>
  </w:style>
  <w:style w:type="character" w:customStyle="1" w:styleId="WW8Num26z2">
    <w:name w:val="WW8Num26z2"/>
    <w:rsid w:val="00F073F8"/>
  </w:style>
  <w:style w:type="character" w:customStyle="1" w:styleId="WW8Num26z3">
    <w:name w:val="WW8Num26z3"/>
    <w:rsid w:val="00F073F8"/>
  </w:style>
  <w:style w:type="character" w:customStyle="1" w:styleId="WW8Num26z4">
    <w:name w:val="WW8Num26z4"/>
    <w:rsid w:val="00F073F8"/>
  </w:style>
  <w:style w:type="character" w:customStyle="1" w:styleId="WW8Num26z5">
    <w:name w:val="WW8Num26z5"/>
    <w:rsid w:val="00F073F8"/>
  </w:style>
  <w:style w:type="character" w:customStyle="1" w:styleId="WW8Num26z6">
    <w:name w:val="WW8Num26z6"/>
    <w:rsid w:val="00F073F8"/>
  </w:style>
  <w:style w:type="character" w:customStyle="1" w:styleId="WW8Num26z7">
    <w:name w:val="WW8Num26z7"/>
    <w:rsid w:val="00F073F8"/>
  </w:style>
  <w:style w:type="character" w:customStyle="1" w:styleId="WW8Num26z8">
    <w:name w:val="WW8Num26z8"/>
    <w:rsid w:val="00F073F8"/>
  </w:style>
  <w:style w:type="character" w:customStyle="1" w:styleId="10">
    <w:name w:val="Основной шрифт абзаца1"/>
    <w:rsid w:val="00F073F8"/>
  </w:style>
  <w:style w:type="character" w:styleId="a3">
    <w:name w:val="page number"/>
    <w:rsid w:val="00F073F8"/>
    <w:rPr>
      <w:rFonts w:cs="Times New Roman"/>
    </w:rPr>
  </w:style>
  <w:style w:type="character" w:styleId="a4">
    <w:name w:val="Hyperlink"/>
    <w:rsid w:val="00F073F8"/>
    <w:rPr>
      <w:color w:val="0000FF"/>
      <w:u w:val="single"/>
    </w:rPr>
  </w:style>
  <w:style w:type="character" w:customStyle="1" w:styleId="a5">
    <w:name w:val="Символ нумерации"/>
    <w:rsid w:val="00F073F8"/>
  </w:style>
  <w:style w:type="character" w:customStyle="1" w:styleId="a6">
    <w:name w:val="Маркеры списка"/>
    <w:rsid w:val="00F073F8"/>
    <w:rPr>
      <w:rFonts w:ascii="OpenSymbol" w:eastAsia="Times New Roman" w:hAnsi="OpenSymbol"/>
    </w:rPr>
  </w:style>
  <w:style w:type="character" w:styleId="a7">
    <w:name w:val="Strong"/>
    <w:qFormat/>
    <w:rsid w:val="00F073F8"/>
    <w:rPr>
      <w:b/>
    </w:rPr>
  </w:style>
  <w:style w:type="character" w:customStyle="1" w:styleId="NumberingSymbols">
    <w:name w:val="Numbering Symbols"/>
    <w:rsid w:val="00F073F8"/>
  </w:style>
  <w:style w:type="paragraph" w:customStyle="1" w:styleId="Heading">
    <w:name w:val="Heading"/>
    <w:basedOn w:val="a"/>
    <w:next w:val="a8"/>
    <w:rsid w:val="00F073F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link w:val="a9"/>
    <w:rsid w:val="00F073F8"/>
    <w:pPr>
      <w:spacing w:after="120"/>
    </w:pPr>
    <w:rPr>
      <w:szCs w:val="20"/>
    </w:rPr>
  </w:style>
  <w:style w:type="character" w:customStyle="1" w:styleId="a9">
    <w:name w:val="Основной текст Знак"/>
    <w:link w:val="a8"/>
    <w:locked/>
    <w:rsid w:val="00F57264"/>
    <w:rPr>
      <w:sz w:val="24"/>
      <w:lang w:eastAsia="ar-SA" w:bidi="ar-SA"/>
    </w:rPr>
  </w:style>
  <w:style w:type="paragraph" w:styleId="aa">
    <w:name w:val="List"/>
    <w:basedOn w:val="a8"/>
    <w:rsid w:val="00F073F8"/>
    <w:rPr>
      <w:rFonts w:cs="Mangal"/>
    </w:rPr>
  </w:style>
  <w:style w:type="paragraph" w:customStyle="1" w:styleId="Caption1">
    <w:name w:val="Caption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073F8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F073F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F073F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073F8"/>
    <w:pPr>
      <w:suppressLineNumbers/>
    </w:pPr>
    <w:rPr>
      <w:rFonts w:cs="Mangal"/>
    </w:rPr>
  </w:style>
  <w:style w:type="paragraph" w:styleId="ac">
    <w:name w:val="Body Text Indent"/>
    <w:basedOn w:val="a"/>
    <w:rsid w:val="00F073F8"/>
    <w:pPr>
      <w:ind w:firstLine="567"/>
    </w:pPr>
    <w:rPr>
      <w:sz w:val="28"/>
      <w:lang w:val="uk-UA"/>
    </w:rPr>
  </w:style>
  <w:style w:type="paragraph" w:styleId="ad">
    <w:name w:val="header"/>
    <w:basedOn w:val="a"/>
    <w:link w:val="ae"/>
    <w:uiPriority w:val="99"/>
    <w:rsid w:val="00F073F8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link w:val="ad"/>
    <w:uiPriority w:val="99"/>
    <w:locked/>
    <w:rsid w:val="00293904"/>
    <w:rPr>
      <w:sz w:val="24"/>
      <w:lang w:eastAsia="ar-SA" w:bidi="ar-SA"/>
    </w:rPr>
  </w:style>
  <w:style w:type="paragraph" w:customStyle="1" w:styleId="13">
    <w:name w:val="Заголовок1"/>
    <w:basedOn w:val="a"/>
    <w:next w:val="af"/>
    <w:rsid w:val="00F073F8"/>
    <w:pPr>
      <w:spacing w:line="360" w:lineRule="auto"/>
      <w:jc w:val="center"/>
    </w:pPr>
    <w:rPr>
      <w:caps/>
      <w:sz w:val="32"/>
      <w:lang w:val="uk-UA"/>
    </w:rPr>
  </w:style>
  <w:style w:type="paragraph" w:styleId="af">
    <w:name w:val="Subtitle"/>
    <w:basedOn w:val="a"/>
    <w:next w:val="a8"/>
    <w:qFormat/>
    <w:rsid w:val="00F073F8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F073F8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F073F8"/>
    <w:pPr>
      <w:spacing w:after="120"/>
    </w:pPr>
    <w:rPr>
      <w:sz w:val="16"/>
      <w:szCs w:val="16"/>
    </w:rPr>
  </w:style>
  <w:style w:type="paragraph" w:customStyle="1" w:styleId="af0">
    <w:name w:val="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styleId="af2">
    <w:name w:val="footer"/>
    <w:basedOn w:val="a"/>
    <w:link w:val="af3"/>
    <w:rsid w:val="00F073F8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link w:val="af2"/>
    <w:locked/>
    <w:rsid w:val="00897E0C"/>
    <w:rPr>
      <w:sz w:val="24"/>
      <w:lang w:eastAsia="ar-SA" w:bidi="ar-SA"/>
    </w:rPr>
  </w:style>
  <w:style w:type="paragraph" w:customStyle="1" w:styleId="WW-">
    <w:name w:val="WW- Знак"/>
    <w:basedOn w:val="a"/>
    <w:rsid w:val="00F073F8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styleId="af4">
    <w:name w:val="Balloon Text"/>
    <w:basedOn w:val="a"/>
    <w:link w:val="af5"/>
    <w:rsid w:val="00F073F8"/>
    <w:rPr>
      <w:rFonts w:ascii="Tahoma" w:hAnsi="Tahoma"/>
      <w:sz w:val="16"/>
      <w:szCs w:val="20"/>
    </w:rPr>
  </w:style>
  <w:style w:type="character" w:customStyle="1" w:styleId="af5">
    <w:name w:val="Текст выноски Знак"/>
    <w:link w:val="af4"/>
    <w:locked/>
    <w:rsid w:val="00053896"/>
    <w:rPr>
      <w:rFonts w:ascii="Tahoma" w:hAnsi="Tahoma"/>
      <w:sz w:val="16"/>
      <w:lang w:eastAsia="ar-SA" w:bidi="ar-SA"/>
    </w:rPr>
  </w:style>
  <w:style w:type="paragraph" w:styleId="af6">
    <w:name w:val="Normal (Web)"/>
    <w:basedOn w:val="a"/>
    <w:rsid w:val="00F073F8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af7">
    <w:name w:val="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18">
    <w:name w:val="Абзац списка1"/>
    <w:basedOn w:val="a"/>
    <w:rsid w:val="00F073F8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sid w:val="00F073F8"/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F073F8"/>
    <w:pPr>
      <w:suppressLineNumbers/>
    </w:pPr>
  </w:style>
  <w:style w:type="paragraph" w:customStyle="1" w:styleId="af9">
    <w:name w:val="Заголовок таблицы"/>
    <w:basedOn w:val="af8"/>
    <w:rsid w:val="00F073F8"/>
    <w:pPr>
      <w:jc w:val="center"/>
    </w:pPr>
    <w:rPr>
      <w:b/>
      <w:bCs/>
    </w:rPr>
  </w:style>
  <w:style w:type="paragraph" w:customStyle="1" w:styleId="afa">
    <w:name w:val="Содержимое врезки"/>
    <w:basedOn w:val="a8"/>
    <w:rsid w:val="00F073F8"/>
  </w:style>
  <w:style w:type="paragraph" w:customStyle="1" w:styleId="1a">
    <w:name w:val="Знак Знак Знак Знак Знак Знак1 Знак"/>
    <w:basedOn w:val="a"/>
    <w:rsid w:val="00F073F8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Підпис"/>
    <w:basedOn w:val="a"/>
    <w:rsid w:val="00F073F8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F073F8"/>
    <w:pPr>
      <w:suppressLineNumbers/>
    </w:pPr>
  </w:style>
  <w:style w:type="paragraph" w:customStyle="1" w:styleId="TableHeading">
    <w:name w:val="Table Heading"/>
    <w:basedOn w:val="TableContents"/>
    <w:rsid w:val="00F073F8"/>
    <w:pPr>
      <w:jc w:val="center"/>
    </w:pPr>
    <w:rPr>
      <w:b/>
      <w:bCs/>
    </w:rPr>
  </w:style>
  <w:style w:type="paragraph" w:customStyle="1" w:styleId="Framecontents">
    <w:name w:val="Frame contents"/>
    <w:basedOn w:val="a8"/>
    <w:rsid w:val="00F073F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val="uk-UA" w:eastAsia="ar-SA"/>
    </w:rPr>
  </w:style>
  <w:style w:type="paragraph" w:customStyle="1" w:styleId="afc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Стиль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jitem-title">
    <w:name w:val="jitem-title"/>
    <w:rsid w:val="00F422D6"/>
  </w:style>
  <w:style w:type="table" w:styleId="aff">
    <w:name w:val="Table Grid"/>
    <w:basedOn w:val="a1"/>
    <w:rsid w:val="00885EAD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Zakonu">
    <w:name w:val="StyleZakonu"/>
    <w:basedOn w:val="a"/>
    <w:rsid w:val="003F3A4B"/>
    <w:pPr>
      <w:suppressAutoHyphens w:val="0"/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apple-converted-space">
    <w:name w:val="apple-converted-space"/>
    <w:rsid w:val="00D14C94"/>
  </w:style>
  <w:style w:type="paragraph" w:customStyle="1" w:styleId="aff0">
    <w:name w:val="Знак Знак Знак"/>
    <w:basedOn w:val="a"/>
    <w:rsid w:val="002839F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1b">
    <w:name w:val="Абзац списка1"/>
    <w:basedOn w:val="a"/>
    <w:rsid w:val="00F5726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10pt">
    <w:name w:val="Основной текст + 10 pt"/>
    <w:aliases w:val="Интервал 0 pt"/>
    <w:rsid w:val="00F57264"/>
    <w:rPr>
      <w:rFonts w:ascii="Times New Roman" w:hAnsi="Times New Roman"/>
      <w:spacing w:val="4"/>
      <w:sz w:val="20"/>
      <w:u w:val="none"/>
    </w:rPr>
  </w:style>
  <w:style w:type="character" w:customStyle="1" w:styleId="3Exact">
    <w:name w:val="Основной текст (3) Exact"/>
    <w:link w:val="3"/>
    <w:locked/>
    <w:rsid w:val="00053896"/>
    <w:rPr>
      <w:rFonts w:ascii="Courier New" w:hAnsi="Courier New"/>
      <w:noProof/>
      <w:sz w:val="58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053896"/>
    <w:pPr>
      <w:widowControl w:val="0"/>
      <w:shd w:val="clear" w:color="auto" w:fill="FFFFFF"/>
      <w:suppressAutoHyphens w:val="0"/>
      <w:spacing w:line="240" w:lineRule="atLeast"/>
    </w:pPr>
    <w:rPr>
      <w:rFonts w:ascii="Courier New" w:hAnsi="Courier New"/>
      <w:noProof/>
      <w:sz w:val="58"/>
      <w:szCs w:val="20"/>
    </w:rPr>
  </w:style>
  <w:style w:type="character" w:customStyle="1" w:styleId="4Exact">
    <w:name w:val="Основной текст (4) Exact"/>
    <w:link w:val="4"/>
    <w:locked/>
    <w:rsid w:val="00053896"/>
    <w:rPr>
      <w:spacing w:val="-6"/>
      <w:sz w:val="29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53896"/>
    <w:pPr>
      <w:widowControl w:val="0"/>
      <w:shd w:val="clear" w:color="auto" w:fill="FFFFFF"/>
      <w:suppressAutoHyphens w:val="0"/>
      <w:spacing w:line="240" w:lineRule="atLeast"/>
    </w:pPr>
    <w:rPr>
      <w:spacing w:val="-6"/>
      <w:sz w:val="29"/>
      <w:szCs w:val="20"/>
    </w:rPr>
  </w:style>
  <w:style w:type="paragraph" w:customStyle="1" w:styleId="1c">
    <w:name w:val="Знак1"/>
    <w:basedOn w:val="a"/>
    <w:rsid w:val="00053896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character" w:customStyle="1" w:styleId="Exact">
    <w:name w:val="Основной текст Exact"/>
    <w:rsid w:val="00053896"/>
    <w:rPr>
      <w:rFonts w:ascii="Times New Roman" w:hAnsi="Times New Roman"/>
      <w:spacing w:val="-3"/>
      <w:sz w:val="18"/>
      <w:u w:val="none"/>
    </w:rPr>
  </w:style>
  <w:style w:type="character" w:styleId="aff1">
    <w:name w:val="FollowedHyperlink"/>
    <w:rsid w:val="00053896"/>
    <w:rPr>
      <w:color w:val="800080"/>
      <w:u w:val="single"/>
    </w:rPr>
  </w:style>
  <w:style w:type="paragraph" w:customStyle="1" w:styleId="font5">
    <w:name w:val="font5"/>
    <w:basedOn w:val="a"/>
    <w:rsid w:val="00053896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053896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6">
    <w:name w:val="xl66"/>
    <w:basedOn w:val="a"/>
    <w:rsid w:val="00053896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67">
    <w:name w:val="xl67"/>
    <w:basedOn w:val="a"/>
    <w:rsid w:val="000538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8">
    <w:name w:val="xl68"/>
    <w:basedOn w:val="a"/>
    <w:rsid w:val="0005389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69">
    <w:name w:val="xl69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0">
    <w:name w:val="xl70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1">
    <w:name w:val="xl71"/>
    <w:basedOn w:val="a"/>
    <w:rsid w:val="00053896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72">
    <w:name w:val="xl72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3">
    <w:name w:val="xl7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4">
    <w:name w:val="xl7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5">
    <w:name w:val="xl7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6">
    <w:name w:val="xl76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7">
    <w:name w:val="xl7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78">
    <w:name w:val="xl78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9">
    <w:name w:val="xl79"/>
    <w:basedOn w:val="a"/>
    <w:rsid w:val="00053896"/>
    <w:pP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0">
    <w:name w:val="xl80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1">
    <w:name w:val="xl81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2">
    <w:name w:val="xl82"/>
    <w:basedOn w:val="a"/>
    <w:rsid w:val="0005389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3">
    <w:name w:val="xl83"/>
    <w:basedOn w:val="a"/>
    <w:rsid w:val="00053896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4">
    <w:name w:val="xl84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5">
    <w:name w:val="xl85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86">
    <w:name w:val="xl86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87">
    <w:name w:val="xl87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8">
    <w:name w:val="xl88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89">
    <w:name w:val="xl89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0">
    <w:name w:val="xl9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2">
    <w:name w:val="xl92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3">
    <w:name w:val="xl93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4">
    <w:name w:val="xl94"/>
    <w:basedOn w:val="a"/>
    <w:rsid w:val="0005389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5">
    <w:name w:val="xl9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6">
    <w:name w:val="xl96"/>
    <w:basedOn w:val="a"/>
    <w:rsid w:val="0005389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98">
    <w:name w:val="xl98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9">
    <w:name w:val="xl99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1">
    <w:name w:val="xl101"/>
    <w:basedOn w:val="a"/>
    <w:rsid w:val="000538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3">
    <w:name w:val="xl103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ru-RU"/>
    </w:rPr>
  </w:style>
  <w:style w:type="paragraph" w:customStyle="1" w:styleId="xl104">
    <w:name w:val="xl104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105">
    <w:name w:val="xl10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06">
    <w:name w:val="xl106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7">
    <w:name w:val="xl10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8">
    <w:name w:val="xl10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09">
    <w:name w:val="xl10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10">
    <w:name w:val="xl110"/>
    <w:basedOn w:val="a"/>
    <w:rsid w:val="00053896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1">
    <w:name w:val="xl111"/>
    <w:basedOn w:val="a"/>
    <w:rsid w:val="00053896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2">
    <w:name w:val="xl112"/>
    <w:basedOn w:val="a"/>
    <w:rsid w:val="00053896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3">
    <w:name w:val="xl113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ru-RU"/>
    </w:rPr>
  </w:style>
  <w:style w:type="paragraph" w:customStyle="1" w:styleId="xl114">
    <w:name w:val="xl114"/>
    <w:basedOn w:val="a"/>
    <w:rsid w:val="0005389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5">
    <w:name w:val="xl115"/>
    <w:basedOn w:val="a"/>
    <w:rsid w:val="0005389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6">
    <w:name w:val="xl116"/>
    <w:basedOn w:val="a"/>
    <w:rsid w:val="0005389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117">
    <w:name w:val="xl117"/>
    <w:basedOn w:val="a"/>
    <w:rsid w:val="00053896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8">
    <w:name w:val="xl118"/>
    <w:basedOn w:val="a"/>
    <w:rsid w:val="00053896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9">
    <w:name w:val="xl119"/>
    <w:basedOn w:val="a"/>
    <w:rsid w:val="0005389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0">
    <w:name w:val="xl120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1">
    <w:name w:val="xl121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2">
    <w:name w:val="xl122"/>
    <w:basedOn w:val="a"/>
    <w:rsid w:val="00053896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3">
    <w:name w:val="xl123"/>
    <w:basedOn w:val="a"/>
    <w:rsid w:val="00053896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4">
    <w:name w:val="xl124"/>
    <w:basedOn w:val="a"/>
    <w:rsid w:val="00053896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ru-RU"/>
    </w:rPr>
  </w:style>
  <w:style w:type="paragraph" w:customStyle="1" w:styleId="xl125">
    <w:name w:val="xl125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05389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27">
    <w:name w:val="xl127"/>
    <w:basedOn w:val="a"/>
    <w:rsid w:val="00053896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8">
    <w:name w:val="xl128"/>
    <w:basedOn w:val="a"/>
    <w:rsid w:val="00053896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29">
    <w:name w:val="xl129"/>
    <w:basedOn w:val="a"/>
    <w:rsid w:val="00053896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30">
    <w:name w:val="xl130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131">
    <w:name w:val="xl131"/>
    <w:basedOn w:val="a"/>
    <w:rsid w:val="000538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rsid w:val="00053896"/>
    <w:rPr>
      <w:rFonts w:cs="Times New Roman"/>
    </w:rPr>
  </w:style>
  <w:style w:type="paragraph" w:styleId="aff2">
    <w:name w:val="List Paragraph"/>
    <w:basedOn w:val="a"/>
    <w:uiPriority w:val="34"/>
    <w:qFormat/>
    <w:rsid w:val="0093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A16C1-B0D8-4B88-88CC-854ECB82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5901</Words>
  <Characters>3365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SPecialiST RePack</Company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dc:description/>
  <cp:lastModifiedBy>Жанна Бабич</cp:lastModifiedBy>
  <cp:revision>12</cp:revision>
  <cp:lastPrinted>2018-02-26T12:59:00Z</cp:lastPrinted>
  <dcterms:created xsi:type="dcterms:W3CDTF">2018-02-26T12:27:00Z</dcterms:created>
  <dcterms:modified xsi:type="dcterms:W3CDTF">2018-03-13T09:26:00Z</dcterms:modified>
</cp:coreProperties>
</file>